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8A9" w:rsidRDefault="00D208A9" w:rsidP="00D208A9">
      <w:pPr>
        <w:pStyle w:val="aff0"/>
        <w:jc w:val="center"/>
        <w:rPr>
          <w:sz w:val="28"/>
          <w:szCs w:val="28"/>
        </w:rPr>
      </w:pPr>
      <w:r w:rsidRPr="00802FFA">
        <w:rPr>
          <w:noProof/>
          <w:sz w:val="28"/>
          <w:szCs w:val="28"/>
          <w:lang w:eastAsia="ru-RU"/>
        </w:rPr>
        <w:drawing>
          <wp:inline distT="0" distB="0" distL="0" distR="0">
            <wp:extent cx="628650" cy="765810"/>
            <wp:effectExtent l="19050" t="0" r="0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8A9" w:rsidRPr="00802FFA" w:rsidRDefault="00D208A9" w:rsidP="00D208A9">
      <w:pPr>
        <w:pStyle w:val="aff0"/>
        <w:jc w:val="center"/>
        <w:rPr>
          <w:sz w:val="28"/>
          <w:szCs w:val="28"/>
        </w:rPr>
      </w:pPr>
    </w:p>
    <w:p w:rsidR="00D208A9" w:rsidRPr="00B71CF8" w:rsidRDefault="00D208A9" w:rsidP="00D208A9">
      <w:pPr>
        <w:pStyle w:val="aff0"/>
        <w:jc w:val="center"/>
        <w:rPr>
          <w:rFonts w:ascii="Times New Roman" w:hAnsi="Times New Roman" w:cs="Times New Roman"/>
          <w:sz w:val="28"/>
          <w:szCs w:val="28"/>
        </w:rPr>
      </w:pPr>
      <w:r w:rsidRPr="00B71CF8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D208A9" w:rsidRPr="00B71CF8" w:rsidRDefault="00D208A9" w:rsidP="00D208A9">
      <w:pPr>
        <w:pStyle w:val="aff0"/>
        <w:jc w:val="center"/>
        <w:rPr>
          <w:rFonts w:ascii="Times New Roman" w:hAnsi="Times New Roman" w:cs="Times New Roman"/>
          <w:sz w:val="28"/>
          <w:szCs w:val="28"/>
        </w:rPr>
      </w:pPr>
      <w:r w:rsidRPr="00B71CF8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208A9" w:rsidRPr="00F975F7" w:rsidRDefault="00D208A9" w:rsidP="00D208A9">
      <w:pPr>
        <w:jc w:val="center"/>
        <w:rPr>
          <w:sz w:val="28"/>
          <w:szCs w:val="28"/>
        </w:rPr>
      </w:pPr>
    </w:p>
    <w:p w:rsidR="00D208A9" w:rsidRPr="00F975F7" w:rsidRDefault="00D208A9" w:rsidP="00D208A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П О С Т А Н О В Л Е Н И Е</w:t>
      </w:r>
    </w:p>
    <w:p w:rsidR="00D208A9" w:rsidRPr="00F975F7" w:rsidRDefault="00D208A9" w:rsidP="00D208A9">
      <w:pPr>
        <w:jc w:val="center"/>
        <w:rPr>
          <w:b/>
          <w:sz w:val="28"/>
          <w:szCs w:val="28"/>
        </w:rPr>
      </w:pPr>
    </w:p>
    <w:p w:rsidR="00D208A9" w:rsidRPr="00F975F7" w:rsidRDefault="00D208A9" w:rsidP="00D208A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28.10.2013</w:t>
      </w:r>
      <w:r w:rsidRPr="00F975F7">
        <w:rPr>
          <w:sz w:val="28"/>
          <w:szCs w:val="28"/>
        </w:rPr>
        <w:tab/>
        <w:t xml:space="preserve"> </w:t>
      </w:r>
      <w:r w:rsidRPr="00F975F7">
        <w:rPr>
          <w:sz w:val="28"/>
          <w:szCs w:val="28"/>
        </w:rPr>
        <w:tab/>
      </w:r>
      <w:r w:rsidRPr="00F975F7">
        <w:rPr>
          <w:sz w:val="28"/>
          <w:szCs w:val="28"/>
        </w:rPr>
        <w:tab/>
        <w:t xml:space="preserve">                 п. Абан</w:t>
      </w:r>
      <w:r w:rsidRPr="00F975F7">
        <w:rPr>
          <w:sz w:val="28"/>
          <w:szCs w:val="28"/>
        </w:rPr>
        <w:tab/>
        <w:t xml:space="preserve">          </w:t>
      </w:r>
      <w:r w:rsidRPr="00F975F7">
        <w:rPr>
          <w:sz w:val="28"/>
          <w:szCs w:val="28"/>
        </w:rPr>
        <w:tab/>
        <w:t xml:space="preserve">                              </w:t>
      </w:r>
      <w:r w:rsidRPr="00F975F7">
        <w:rPr>
          <w:sz w:val="28"/>
          <w:szCs w:val="28"/>
        </w:rPr>
        <w:tab/>
        <w:t>№ 1436-п</w:t>
      </w:r>
    </w:p>
    <w:p w:rsidR="00D208A9" w:rsidRPr="00F975F7" w:rsidRDefault="00D208A9" w:rsidP="00D208A9">
      <w:pPr>
        <w:rPr>
          <w:sz w:val="28"/>
          <w:szCs w:val="28"/>
        </w:rPr>
      </w:pPr>
      <w:r w:rsidRPr="00F975F7">
        <w:rPr>
          <w:sz w:val="28"/>
          <w:szCs w:val="28"/>
        </w:rPr>
        <w:t xml:space="preserve">   </w:t>
      </w:r>
    </w:p>
    <w:p w:rsidR="00D208A9" w:rsidRPr="00F975F7" w:rsidRDefault="00D208A9" w:rsidP="00D208A9">
      <w:pPr>
        <w:spacing w:line="192" w:lineRule="auto"/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Об утверждении муниципальной</w:t>
      </w:r>
    </w:p>
    <w:p w:rsidR="00D208A9" w:rsidRPr="00F975F7" w:rsidRDefault="00D208A9" w:rsidP="00D208A9">
      <w:pPr>
        <w:spacing w:line="192" w:lineRule="auto"/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программы «Молодежь Абанского</w:t>
      </w:r>
    </w:p>
    <w:p w:rsidR="00D208A9" w:rsidRPr="00F975F7" w:rsidRDefault="00D208A9" w:rsidP="00D208A9">
      <w:pPr>
        <w:spacing w:line="192" w:lineRule="auto"/>
        <w:jc w:val="center"/>
        <w:rPr>
          <w:sz w:val="28"/>
          <w:szCs w:val="28"/>
        </w:rPr>
      </w:pPr>
      <w:r w:rsidRPr="00F975F7">
        <w:rPr>
          <w:sz w:val="28"/>
          <w:szCs w:val="28"/>
        </w:rPr>
        <w:t xml:space="preserve">района в XXI веке»  </w:t>
      </w:r>
    </w:p>
    <w:p w:rsidR="00D208A9" w:rsidRPr="00F975F7" w:rsidRDefault="00D208A9" w:rsidP="00D208A9">
      <w:pPr>
        <w:rPr>
          <w:sz w:val="28"/>
          <w:szCs w:val="28"/>
        </w:rPr>
      </w:pPr>
    </w:p>
    <w:p w:rsidR="00D208A9" w:rsidRPr="00F975F7" w:rsidRDefault="00D208A9" w:rsidP="00D208A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(в редакции постановлений администрации Абанского района</w:t>
      </w:r>
    </w:p>
    <w:p w:rsidR="00D208A9" w:rsidRPr="00F975F7" w:rsidRDefault="00D208A9" w:rsidP="00D208A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21.05.2014 № 667-п;</w:t>
      </w:r>
    </w:p>
    <w:p w:rsidR="00D208A9" w:rsidRPr="00F975F7" w:rsidRDefault="00D208A9" w:rsidP="00D208A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10.11.2014 № 1562-п;</w:t>
      </w:r>
    </w:p>
    <w:p w:rsidR="00D208A9" w:rsidRPr="00F975F7" w:rsidRDefault="00D208A9" w:rsidP="00D208A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11.11.2014 № 1580-п;</w:t>
      </w:r>
    </w:p>
    <w:p w:rsidR="00D208A9" w:rsidRPr="00F975F7" w:rsidRDefault="00D208A9" w:rsidP="00D208A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05.11.2015 № 608-п;</w:t>
      </w:r>
    </w:p>
    <w:p w:rsidR="00D208A9" w:rsidRPr="00F975F7" w:rsidRDefault="00D208A9" w:rsidP="00D208A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09.11.2016 № 350-п;</w:t>
      </w:r>
    </w:p>
    <w:p w:rsidR="00D208A9" w:rsidRPr="00F975F7" w:rsidRDefault="00D208A9" w:rsidP="00D208A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09.11.2016 № 351-п;</w:t>
      </w:r>
    </w:p>
    <w:p w:rsidR="00D208A9" w:rsidRPr="00F975F7" w:rsidRDefault="00D208A9" w:rsidP="00D208A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27.03.2017 № 111-п;</w:t>
      </w:r>
    </w:p>
    <w:p w:rsidR="00D208A9" w:rsidRPr="00F975F7" w:rsidRDefault="00D208A9" w:rsidP="00D208A9">
      <w:pPr>
        <w:jc w:val="center"/>
        <w:rPr>
          <w:sz w:val="28"/>
          <w:szCs w:val="28"/>
        </w:rPr>
      </w:pPr>
      <w:r w:rsidRPr="00F975F7">
        <w:rPr>
          <w:sz w:val="28"/>
          <w:szCs w:val="28"/>
        </w:rPr>
        <w:t>от 02.08.2017 № 353–п;</w:t>
      </w:r>
    </w:p>
    <w:p w:rsidR="00D208A9" w:rsidRDefault="00D208A9" w:rsidP="00D208A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13.11.2017 № 553-п;</w:t>
      </w:r>
    </w:p>
    <w:p w:rsidR="00D208A9" w:rsidRDefault="00D208A9" w:rsidP="00D208A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05.10.2018 № 441-п;</w:t>
      </w:r>
    </w:p>
    <w:p w:rsidR="00D208A9" w:rsidRDefault="00D208A9" w:rsidP="00D208A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14.11.2018 № 507-п;</w:t>
      </w:r>
    </w:p>
    <w:p w:rsidR="00D208A9" w:rsidRDefault="00D208A9" w:rsidP="00D208A9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от </w:t>
      </w:r>
      <w:r w:rsidRPr="00A44AEC">
        <w:rPr>
          <w:sz w:val="28"/>
          <w:szCs w:val="28"/>
          <w:lang w:eastAsia="en-US"/>
        </w:rPr>
        <w:t>30.09.2019</w:t>
      </w:r>
      <w:r>
        <w:rPr>
          <w:sz w:val="28"/>
          <w:szCs w:val="28"/>
          <w:lang w:eastAsia="en-US"/>
        </w:rPr>
        <w:t xml:space="preserve"> № </w:t>
      </w:r>
      <w:r w:rsidRPr="00A44AEC">
        <w:rPr>
          <w:sz w:val="28"/>
          <w:szCs w:val="28"/>
          <w:lang w:eastAsia="en-US"/>
        </w:rPr>
        <w:t>338-п</w:t>
      </w:r>
      <w:r>
        <w:rPr>
          <w:sz w:val="28"/>
          <w:szCs w:val="28"/>
          <w:lang w:eastAsia="en-US"/>
        </w:rPr>
        <w:t>;</w:t>
      </w:r>
    </w:p>
    <w:p w:rsidR="00D208A9" w:rsidRDefault="00D208A9" w:rsidP="00D208A9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/>
        </w:rPr>
        <w:t>от 12.11.2019 № 418-п.</w:t>
      </w:r>
      <w:r w:rsidRPr="00F975F7">
        <w:rPr>
          <w:sz w:val="28"/>
          <w:szCs w:val="28"/>
        </w:rPr>
        <w:t>)</w:t>
      </w:r>
    </w:p>
    <w:p w:rsidR="00D208A9" w:rsidRPr="00F975F7" w:rsidRDefault="00D208A9" w:rsidP="00D208A9">
      <w:pPr>
        <w:jc w:val="center"/>
        <w:rPr>
          <w:sz w:val="28"/>
          <w:szCs w:val="28"/>
        </w:rPr>
      </w:pPr>
    </w:p>
    <w:p w:rsidR="00D208A9" w:rsidRPr="002E3860" w:rsidRDefault="00D208A9" w:rsidP="00D208A9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2E3860">
        <w:rPr>
          <w:sz w:val="28"/>
          <w:szCs w:val="28"/>
        </w:rPr>
        <w:t xml:space="preserve">В соответствии со статьей 179 Бюджетного кодекса Российской Федерации,  Постановлением администрации Абанского района от 15.07.2013 № 942-п,  </w:t>
      </w:r>
      <w:hyperlink r:id="rId9" w:history="1">
        <w:r w:rsidRPr="002E3860">
          <w:rPr>
            <w:sz w:val="28"/>
            <w:szCs w:val="28"/>
          </w:rPr>
          <w:t>статьями 43,44</w:t>
        </w:r>
      </w:hyperlink>
      <w:r w:rsidRPr="002E3860">
        <w:rPr>
          <w:sz w:val="28"/>
          <w:szCs w:val="28"/>
        </w:rPr>
        <w:t xml:space="preserve"> Устава Абанского района, </w:t>
      </w:r>
    </w:p>
    <w:p w:rsidR="00D208A9" w:rsidRPr="002E3860" w:rsidRDefault="00D208A9" w:rsidP="00D208A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E3860">
        <w:rPr>
          <w:sz w:val="28"/>
          <w:szCs w:val="28"/>
        </w:rPr>
        <w:t>ПОСТАНОВЛЯЮ:</w:t>
      </w:r>
    </w:p>
    <w:p w:rsidR="00D208A9" w:rsidRPr="00F975F7" w:rsidRDefault="00D208A9" w:rsidP="00D208A9">
      <w:pPr>
        <w:spacing w:line="19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71CF8">
        <w:rPr>
          <w:sz w:val="28"/>
          <w:szCs w:val="28"/>
        </w:rPr>
        <w:t xml:space="preserve">Утвердить прилагаемую муниципальную программу </w:t>
      </w:r>
      <w:r w:rsidRPr="00F975F7">
        <w:rPr>
          <w:sz w:val="28"/>
          <w:szCs w:val="28"/>
        </w:rPr>
        <w:t>«Молодежь Абанского</w:t>
      </w:r>
      <w:r>
        <w:rPr>
          <w:sz w:val="28"/>
          <w:szCs w:val="28"/>
        </w:rPr>
        <w:t xml:space="preserve"> </w:t>
      </w:r>
      <w:r w:rsidRPr="00F975F7">
        <w:rPr>
          <w:sz w:val="28"/>
          <w:szCs w:val="28"/>
        </w:rPr>
        <w:t>района в XXI веке»</w:t>
      </w:r>
      <w:r>
        <w:rPr>
          <w:sz w:val="28"/>
          <w:szCs w:val="28"/>
        </w:rPr>
        <w:t>.</w:t>
      </w:r>
      <w:r w:rsidRPr="00F975F7">
        <w:rPr>
          <w:sz w:val="28"/>
          <w:szCs w:val="28"/>
        </w:rPr>
        <w:t xml:space="preserve">  </w:t>
      </w:r>
    </w:p>
    <w:p w:rsidR="00D208A9" w:rsidRPr="00B71CF8" w:rsidRDefault="00D208A9" w:rsidP="00D208A9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71CF8">
        <w:rPr>
          <w:sz w:val="28"/>
          <w:szCs w:val="28"/>
        </w:rPr>
        <w:t>Опубликовать постановление в  газете «Красное Знамя» и на официальном сайте  (</w:t>
      </w:r>
      <w:hyperlink r:id="rId10" w:history="1">
        <w:r w:rsidRPr="00B71CF8">
          <w:rPr>
            <w:rStyle w:val="aff3"/>
            <w:szCs w:val="28"/>
          </w:rPr>
          <w:t>http://abannet.ru/</w:t>
        </w:r>
      </w:hyperlink>
      <w:r w:rsidRPr="00B71CF8">
        <w:rPr>
          <w:sz w:val="28"/>
          <w:szCs w:val="28"/>
        </w:rPr>
        <w:t>).</w:t>
      </w:r>
    </w:p>
    <w:p w:rsidR="00D208A9" w:rsidRPr="002E3860" w:rsidRDefault="00D208A9" w:rsidP="00D208A9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E3860">
        <w:rPr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D208A9" w:rsidRDefault="00D208A9" w:rsidP="00D208A9">
      <w:pPr>
        <w:jc w:val="right"/>
        <w:rPr>
          <w:sz w:val="28"/>
          <w:szCs w:val="28"/>
        </w:rPr>
      </w:pPr>
    </w:p>
    <w:p w:rsidR="00D208A9" w:rsidRDefault="00D208A9" w:rsidP="00D208A9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38541B" w:rsidRPr="00F975F7" w:rsidRDefault="00D208A9" w:rsidP="00D208A9">
      <w:pPr>
        <w:jc w:val="both"/>
        <w:rPr>
          <w:sz w:val="28"/>
          <w:szCs w:val="28"/>
        </w:rPr>
      </w:pPr>
      <w:r>
        <w:rPr>
          <w:sz w:val="28"/>
          <w:szCs w:val="28"/>
        </w:rPr>
        <w:t>Абанского района                                                                      С.Д. Горнакова</w:t>
      </w:r>
    </w:p>
    <w:p w:rsidR="0038541B" w:rsidRDefault="0038541B" w:rsidP="0038541B">
      <w:pPr>
        <w:rPr>
          <w:sz w:val="28"/>
          <w:szCs w:val="28"/>
        </w:rPr>
      </w:pPr>
    </w:p>
    <w:p w:rsidR="0038541B" w:rsidRDefault="0038541B" w:rsidP="00D208A9">
      <w:pPr>
        <w:rPr>
          <w:sz w:val="28"/>
          <w:szCs w:val="28"/>
        </w:rPr>
      </w:pPr>
    </w:p>
    <w:p w:rsidR="005C7FE9" w:rsidRPr="00A8441F" w:rsidRDefault="00AA461E" w:rsidP="00A8441F">
      <w:pPr>
        <w:jc w:val="center"/>
        <w:rPr>
          <w:sz w:val="28"/>
          <w:szCs w:val="28"/>
        </w:rPr>
      </w:pPr>
      <w:r w:rsidRPr="00A8441F">
        <w:rPr>
          <w:sz w:val="28"/>
          <w:szCs w:val="28"/>
        </w:rPr>
        <w:lastRenderedPageBreak/>
        <w:t xml:space="preserve">Муниципальная </w:t>
      </w:r>
      <w:r w:rsidR="005C7FE9" w:rsidRPr="00A8441F">
        <w:rPr>
          <w:sz w:val="28"/>
          <w:szCs w:val="28"/>
        </w:rPr>
        <w:t xml:space="preserve"> программа</w:t>
      </w:r>
    </w:p>
    <w:p w:rsidR="00AA461E" w:rsidRPr="00A8441F" w:rsidRDefault="00AA461E" w:rsidP="00A8441F">
      <w:pPr>
        <w:jc w:val="center"/>
        <w:rPr>
          <w:sz w:val="28"/>
          <w:szCs w:val="28"/>
        </w:rPr>
      </w:pPr>
      <w:r w:rsidRPr="00A8441F">
        <w:rPr>
          <w:sz w:val="28"/>
          <w:szCs w:val="28"/>
        </w:rPr>
        <w:t xml:space="preserve">«Молодежь Абанского района в </w:t>
      </w:r>
      <w:r w:rsidRPr="00A8441F">
        <w:rPr>
          <w:sz w:val="28"/>
          <w:szCs w:val="28"/>
          <w:lang w:val="en-US"/>
        </w:rPr>
        <w:t>XXI</w:t>
      </w:r>
      <w:r w:rsidRPr="00A8441F">
        <w:rPr>
          <w:sz w:val="28"/>
          <w:szCs w:val="28"/>
        </w:rPr>
        <w:t xml:space="preserve"> веке»</w:t>
      </w:r>
      <w:r w:rsidR="004F6EF8" w:rsidRPr="00A8441F">
        <w:rPr>
          <w:sz w:val="28"/>
          <w:szCs w:val="28"/>
        </w:rPr>
        <w:t xml:space="preserve"> </w:t>
      </w:r>
    </w:p>
    <w:p w:rsidR="005C7FE9" w:rsidRPr="00A8441F" w:rsidRDefault="005C7FE9" w:rsidP="00A8441F">
      <w:pPr>
        <w:rPr>
          <w:sz w:val="28"/>
          <w:szCs w:val="28"/>
        </w:rPr>
      </w:pPr>
    </w:p>
    <w:p w:rsidR="005C7FE9" w:rsidRPr="00A8441F" w:rsidRDefault="0016346A" w:rsidP="00A8441F">
      <w:pPr>
        <w:jc w:val="center"/>
        <w:rPr>
          <w:sz w:val="28"/>
          <w:szCs w:val="28"/>
        </w:rPr>
      </w:pPr>
      <w:r w:rsidRPr="00A8441F">
        <w:rPr>
          <w:sz w:val="28"/>
          <w:szCs w:val="28"/>
        </w:rPr>
        <w:t>1.</w:t>
      </w:r>
      <w:r w:rsidR="005C7FE9" w:rsidRPr="00A8441F">
        <w:rPr>
          <w:sz w:val="28"/>
          <w:szCs w:val="28"/>
        </w:rPr>
        <w:t>Паспорт</w:t>
      </w:r>
    </w:p>
    <w:p w:rsidR="00D86D66" w:rsidRPr="00A8441F" w:rsidRDefault="00AA461E" w:rsidP="00A8441F">
      <w:pPr>
        <w:jc w:val="center"/>
        <w:rPr>
          <w:sz w:val="28"/>
          <w:szCs w:val="28"/>
        </w:rPr>
      </w:pPr>
      <w:r w:rsidRPr="00A8441F">
        <w:rPr>
          <w:sz w:val="28"/>
          <w:szCs w:val="28"/>
        </w:rPr>
        <w:t>муниципальной</w:t>
      </w:r>
      <w:r w:rsidR="005C7FE9" w:rsidRPr="00A8441F">
        <w:rPr>
          <w:sz w:val="28"/>
          <w:szCs w:val="28"/>
        </w:rPr>
        <w:t xml:space="preserve"> программы</w:t>
      </w:r>
      <w:r w:rsidR="00706BF7" w:rsidRPr="00A8441F">
        <w:rPr>
          <w:sz w:val="28"/>
          <w:szCs w:val="28"/>
        </w:rPr>
        <w:t xml:space="preserve"> </w:t>
      </w:r>
      <w:r w:rsidR="005C7FE9" w:rsidRPr="00A8441F">
        <w:rPr>
          <w:sz w:val="28"/>
          <w:szCs w:val="28"/>
        </w:rPr>
        <w:t xml:space="preserve">«Молодежь </w:t>
      </w:r>
      <w:r w:rsidRPr="00A8441F">
        <w:rPr>
          <w:sz w:val="28"/>
          <w:szCs w:val="28"/>
        </w:rPr>
        <w:t>Абанского района</w:t>
      </w:r>
      <w:r w:rsidR="005C7FE9" w:rsidRPr="00A8441F">
        <w:rPr>
          <w:sz w:val="28"/>
          <w:szCs w:val="28"/>
        </w:rPr>
        <w:t xml:space="preserve"> в XXI веке</w:t>
      </w:r>
      <w:r w:rsidR="00906025" w:rsidRPr="00A8441F">
        <w:rPr>
          <w:sz w:val="28"/>
          <w:szCs w:val="28"/>
        </w:rPr>
        <w:t>»</w:t>
      </w:r>
    </w:p>
    <w:p w:rsidR="00CF503E" w:rsidRPr="00A8441F" w:rsidRDefault="005C7FE9" w:rsidP="00A8441F">
      <w:pPr>
        <w:jc w:val="center"/>
        <w:rPr>
          <w:sz w:val="28"/>
          <w:szCs w:val="28"/>
        </w:rPr>
      </w:pPr>
      <w:r w:rsidRPr="00A8441F">
        <w:rPr>
          <w:sz w:val="28"/>
          <w:szCs w:val="28"/>
        </w:rPr>
        <w:t xml:space="preserve"> </w:t>
      </w:r>
    </w:p>
    <w:tbl>
      <w:tblPr>
        <w:tblW w:w="100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46"/>
        <w:gridCol w:w="6385"/>
      </w:tblGrid>
      <w:tr w:rsidR="00BE7995" w:rsidRPr="00A8441F" w:rsidTr="00AE650C">
        <w:trPr>
          <w:trHeight w:val="327"/>
        </w:trPr>
        <w:tc>
          <w:tcPr>
            <w:tcW w:w="3646" w:type="dxa"/>
          </w:tcPr>
          <w:p w:rsidR="00BE7995" w:rsidRPr="00A8441F" w:rsidRDefault="00BE7995" w:rsidP="00A8441F">
            <w:pPr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85" w:type="dxa"/>
          </w:tcPr>
          <w:p w:rsidR="00BE7995" w:rsidRPr="00A8441F" w:rsidRDefault="00BE7995" w:rsidP="00A8441F">
            <w:pPr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Молодежь Абанского район</w:t>
            </w:r>
            <w:r w:rsidR="00000C4B" w:rsidRPr="00A8441F">
              <w:rPr>
                <w:sz w:val="28"/>
                <w:szCs w:val="28"/>
              </w:rPr>
              <w:t>а в XXI веке (далее – Программа)</w:t>
            </w:r>
          </w:p>
        </w:tc>
      </w:tr>
      <w:tr w:rsidR="00BE7995" w:rsidRPr="00A8441F" w:rsidTr="00AE650C">
        <w:trPr>
          <w:trHeight w:val="53"/>
        </w:trPr>
        <w:tc>
          <w:tcPr>
            <w:tcW w:w="3646" w:type="dxa"/>
          </w:tcPr>
          <w:p w:rsidR="00BE7995" w:rsidRPr="00A8441F" w:rsidRDefault="00BE7995" w:rsidP="00A8441F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Ответственный </w:t>
            </w:r>
          </w:p>
          <w:p w:rsidR="00BE7995" w:rsidRPr="00A8441F" w:rsidRDefault="00BE7995" w:rsidP="00A8441F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Исполнитель </w:t>
            </w:r>
            <w:r w:rsidR="00A8441F">
              <w:rPr>
                <w:sz w:val="28"/>
                <w:szCs w:val="28"/>
              </w:rPr>
              <w:t>муниципальной п</w:t>
            </w:r>
            <w:r w:rsidRPr="00A8441F">
              <w:rPr>
                <w:sz w:val="28"/>
                <w:szCs w:val="28"/>
              </w:rPr>
              <w:t>рограммы</w:t>
            </w:r>
          </w:p>
        </w:tc>
        <w:tc>
          <w:tcPr>
            <w:tcW w:w="6385" w:type="dxa"/>
          </w:tcPr>
          <w:p w:rsidR="00BE7995" w:rsidRPr="00A8441F" w:rsidRDefault="00BE7995" w:rsidP="00A8441F">
            <w:pPr>
              <w:snapToGrid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Отдел культуры, по делам молодежи и спорта администрации Абанского района </w:t>
            </w:r>
          </w:p>
        </w:tc>
      </w:tr>
      <w:tr w:rsidR="00BE7995" w:rsidRPr="00A8441F" w:rsidTr="00AE650C">
        <w:trPr>
          <w:trHeight w:val="53"/>
        </w:trPr>
        <w:tc>
          <w:tcPr>
            <w:tcW w:w="3646" w:type="dxa"/>
          </w:tcPr>
          <w:p w:rsidR="00BE7995" w:rsidRPr="00A8441F" w:rsidRDefault="00BE7995" w:rsidP="00A844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385" w:type="dxa"/>
          </w:tcPr>
          <w:p w:rsidR="00BE7995" w:rsidRPr="00A8441F" w:rsidRDefault="00B7796D" w:rsidP="00A8441F">
            <w:pPr>
              <w:snapToGrid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</w:tc>
      </w:tr>
      <w:tr w:rsidR="00BE7995" w:rsidRPr="00A8441F" w:rsidTr="00AE650C">
        <w:trPr>
          <w:trHeight w:val="53"/>
        </w:trPr>
        <w:tc>
          <w:tcPr>
            <w:tcW w:w="3646" w:type="dxa"/>
          </w:tcPr>
          <w:p w:rsidR="00BE7995" w:rsidRPr="00A8441F" w:rsidRDefault="00C44D8C" w:rsidP="00A8441F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Перечень подпрограмм</w:t>
            </w:r>
          </w:p>
          <w:p w:rsidR="00BE7995" w:rsidRPr="00A8441F" w:rsidRDefault="00BE7995" w:rsidP="00A8441F">
            <w:pPr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Pr="00A8441F" w:rsidRDefault="00E07D05" w:rsidP="00A8441F">
            <w:pPr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Подпрограмма </w:t>
            </w:r>
            <w:r w:rsidR="00BE7995" w:rsidRPr="00A8441F">
              <w:rPr>
                <w:sz w:val="28"/>
                <w:szCs w:val="28"/>
              </w:rPr>
              <w:t xml:space="preserve"> «Вовлечение молодежи Абанског</w:t>
            </w:r>
            <w:r w:rsidR="00000C4B" w:rsidRPr="00A8441F">
              <w:rPr>
                <w:sz w:val="28"/>
                <w:szCs w:val="28"/>
              </w:rPr>
              <w:t>о района в социальную практику»</w:t>
            </w:r>
          </w:p>
        </w:tc>
      </w:tr>
      <w:tr w:rsidR="00BE7995" w:rsidRPr="00A8441F" w:rsidTr="00AE650C">
        <w:trPr>
          <w:trHeight w:val="358"/>
        </w:trPr>
        <w:tc>
          <w:tcPr>
            <w:tcW w:w="3646" w:type="dxa"/>
          </w:tcPr>
          <w:p w:rsidR="00BE7995" w:rsidRPr="00A8441F" w:rsidRDefault="00BE7995" w:rsidP="00A8441F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Цель </w:t>
            </w:r>
            <w:r w:rsidR="00A8441F">
              <w:rPr>
                <w:sz w:val="28"/>
                <w:szCs w:val="28"/>
              </w:rPr>
              <w:t>муниципальной п</w:t>
            </w:r>
            <w:r w:rsidRPr="00A8441F">
              <w:rPr>
                <w:sz w:val="28"/>
                <w:szCs w:val="28"/>
              </w:rPr>
              <w:t>рограммы</w:t>
            </w:r>
          </w:p>
          <w:p w:rsidR="00BE7995" w:rsidRPr="00A8441F" w:rsidRDefault="00BE7995" w:rsidP="00A8441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Pr="00A8441F" w:rsidRDefault="0016346A" w:rsidP="00A8441F">
            <w:pPr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С</w:t>
            </w:r>
            <w:r w:rsidR="00BE7995" w:rsidRPr="00A8441F">
              <w:rPr>
                <w:sz w:val="28"/>
                <w:szCs w:val="28"/>
              </w:rPr>
              <w:t>оздание условий для развития потенциала молодежи и его реализации в инте</w:t>
            </w:r>
            <w:r w:rsidR="00A8441F">
              <w:rPr>
                <w:sz w:val="28"/>
                <w:szCs w:val="28"/>
              </w:rPr>
              <w:t>ресах развития Абанского района</w:t>
            </w:r>
          </w:p>
        </w:tc>
      </w:tr>
      <w:tr w:rsidR="00BE7995" w:rsidRPr="00A8441F" w:rsidTr="00AE650C">
        <w:trPr>
          <w:trHeight w:val="727"/>
        </w:trPr>
        <w:tc>
          <w:tcPr>
            <w:tcW w:w="3646" w:type="dxa"/>
          </w:tcPr>
          <w:p w:rsidR="00BE7995" w:rsidRPr="00A8441F" w:rsidRDefault="00BE7995" w:rsidP="00A8441F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Задачи </w:t>
            </w:r>
            <w:r w:rsidR="00A8441F">
              <w:rPr>
                <w:sz w:val="28"/>
                <w:szCs w:val="28"/>
              </w:rPr>
              <w:t>муниципальной п</w:t>
            </w:r>
            <w:r w:rsidRPr="00A8441F">
              <w:rPr>
                <w:sz w:val="28"/>
                <w:szCs w:val="28"/>
              </w:rPr>
              <w:t>рограммы</w:t>
            </w:r>
          </w:p>
        </w:tc>
        <w:tc>
          <w:tcPr>
            <w:tcW w:w="6385" w:type="dxa"/>
          </w:tcPr>
          <w:p w:rsidR="00BE7995" w:rsidRPr="00A8441F" w:rsidRDefault="0016346A" w:rsidP="00A8441F">
            <w:pPr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С</w:t>
            </w:r>
            <w:r w:rsidR="00BE7995" w:rsidRPr="00A8441F">
              <w:rPr>
                <w:sz w:val="28"/>
                <w:szCs w:val="28"/>
              </w:rPr>
              <w:t>оздание условий успешной социализации и эффективной самореали</w:t>
            </w:r>
            <w:r w:rsidR="00A8441F">
              <w:rPr>
                <w:sz w:val="28"/>
                <w:szCs w:val="28"/>
              </w:rPr>
              <w:t>зации молодежи Абанского района</w:t>
            </w:r>
          </w:p>
        </w:tc>
      </w:tr>
      <w:tr w:rsidR="00BE7995" w:rsidRPr="00A8441F" w:rsidTr="003804E8">
        <w:trPr>
          <w:trHeight w:val="609"/>
        </w:trPr>
        <w:tc>
          <w:tcPr>
            <w:tcW w:w="3646" w:type="dxa"/>
          </w:tcPr>
          <w:p w:rsidR="00BE7995" w:rsidRPr="00A8441F" w:rsidRDefault="003804E8" w:rsidP="00A8441F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С</w:t>
            </w:r>
            <w:r w:rsidR="00BE7995" w:rsidRPr="00A8441F">
              <w:rPr>
                <w:sz w:val="28"/>
                <w:szCs w:val="28"/>
              </w:rPr>
              <w:t xml:space="preserve">роки реализации </w:t>
            </w:r>
            <w:r w:rsidR="00A8441F">
              <w:rPr>
                <w:sz w:val="28"/>
                <w:szCs w:val="28"/>
              </w:rPr>
              <w:t>муниципальной п</w:t>
            </w:r>
            <w:r w:rsidR="00BE7995" w:rsidRPr="00A8441F">
              <w:rPr>
                <w:sz w:val="28"/>
                <w:szCs w:val="28"/>
              </w:rPr>
              <w:t>рограммы</w:t>
            </w:r>
          </w:p>
        </w:tc>
        <w:tc>
          <w:tcPr>
            <w:tcW w:w="6385" w:type="dxa"/>
            <w:vAlign w:val="center"/>
          </w:tcPr>
          <w:p w:rsidR="003804E8" w:rsidRPr="00A8441F" w:rsidRDefault="00BE7995" w:rsidP="00A8441F">
            <w:pPr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2014 </w:t>
            </w:r>
            <w:r w:rsidR="00B7796D" w:rsidRPr="00A8441F">
              <w:rPr>
                <w:sz w:val="28"/>
                <w:szCs w:val="28"/>
              </w:rPr>
              <w:t>–</w:t>
            </w:r>
            <w:r w:rsidR="00D208A9">
              <w:rPr>
                <w:sz w:val="28"/>
                <w:szCs w:val="28"/>
              </w:rPr>
              <w:t xml:space="preserve"> 2030</w:t>
            </w:r>
            <w:r w:rsidR="00B7796D" w:rsidRPr="00A8441F">
              <w:rPr>
                <w:sz w:val="28"/>
                <w:szCs w:val="28"/>
              </w:rPr>
              <w:t xml:space="preserve"> </w:t>
            </w:r>
            <w:r w:rsidR="003804E8" w:rsidRPr="00A8441F">
              <w:rPr>
                <w:sz w:val="28"/>
                <w:szCs w:val="28"/>
              </w:rPr>
              <w:t>годы</w:t>
            </w:r>
          </w:p>
        </w:tc>
      </w:tr>
      <w:tr w:rsidR="00BE7995" w:rsidRPr="00A8441F" w:rsidTr="00AE650C">
        <w:trPr>
          <w:trHeight w:val="1581"/>
        </w:trPr>
        <w:tc>
          <w:tcPr>
            <w:tcW w:w="3646" w:type="dxa"/>
          </w:tcPr>
          <w:p w:rsidR="00BE7995" w:rsidRPr="00A8441F" w:rsidRDefault="00092802" w:rsidP="0009280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целевые показателей</w:t>
            </w:r>
          </w:p>
        </w:tc>
        <w:tc>
          <w:tcPr>
            <w:tcW w:w="6385" w:type="dxa"/>
            <w:vAlign w:val="center"/>
          </w:tcPr>
          <w:p w:rsidR="00BE7995" w:rsidRPr="00A8441F" w:rsidRDefault="00BE7995" w:rsidP="00A8441F">
            <w:pPr>
              <w:widowControl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    количество проектов, реализуемых молодежью района с 28 единиц</w:t>
            </w:r>
            <w:r w:rsidR="00800536" w:rsidRPr="00A8441F">
              <w:rPr>
                <w:sz w:val="28"/>
                <w:szCs w:val="28"/>
              </w:rPr>
              <w:t xml:space="preserve"> </w:t>
            </w:r>
            <w:r w:rsidR="00D208A9">
              <w:rPr>
                <w:sz w:val="28"/>
                <w:szCs w:val="28"/>
              </w:rPr>
              <w:t xml:space="preserve"> в 2014 году до 40 единиц в 2030</w:t>
            </w:r>
            <w:r w:rsidRPr="00A8441F">
              <w:rPr>
                <w:sz w:val="28"/>
                <w:szCs w:val="28"/>
              </w:rPr>
              <w:t xml:space="preserve"> году;</w:t>
            </w:r>
          </w:p>
          <w:p w:rsidR="00BE7995" w:rsidRPr="00A8441F" w:rsidRDefault="00BE7995" w:rsidP="00A8441F">
            <w:pPr>
              <w:widowControl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    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</w:t>
            </w:r>
            <w:r w:rsidR="0085753B" w:rsidRPr="00A8441F">
              <w:rPr>
                <w:sz w:val="28"/>
                <w:szCs w:val="28"/>
              </w:rPr>
              <w:t>вающих в Абанском районе,  с 1,4</w:t>
            </w:r>
            <w:r w:rsidRPr="00A8441F">
              <w:rPr>
                <w:sz w:val="28"/>
                <w:szCs w:val="28"/>
              </w:rPr>
              <w:t xml:space="preserve"> %  в 2014 году до </w:t>
            </w:r>
            <w:r w:rsidR="002704DE" w:rsidRPr="00A8441F">
              <w:rPr>
                <w:sz w:val="28"/>
                <w:szCs w:val="28"/>
              </w:rPr>
              <w:t>3,0</w:t>
            </w:r>
            <w:r w:rsidR="0085753B" w:rsidRPr="00A8441F">
              <w:rPr>
                <w:sz w:val="28"/>
                <w:szCs w:val="28"/>
              </w:rPr>
              <w:t xml:space="preserve"> </w:t>
            </w:r>
            <w:r w:rsidR="00D208A9">
              <w:rPr>
                <w:sz w:val="28"/>
                <w:szCs w:val="28"/>
              </w:rPr>
              <w:t>% в 2030</w:t>
            </w:r>
            <w:r w:rsidRPr="00A8441F">
              <w:rPr>
                <w:sz w:val="28"/>
                <w:szCs w:val="28"/>
              </w:rPr>
              <w:t xml:space="preserve"> году;</w:t>
            </w:r>
          </w:p>
          <w:p w:rsidR="00BE7995" w:rsidRPr="00A8441F" w:rsidRDefault="00BE7995" w:rsidP="00A84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    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 с 1 400 человек</w:t>
            </w:r>
            <w:r w:rsidR="00E07D05" w:rsidRPr="00A8441F">
              <w:rPr>
                <w:sz w:val="28"/>
                <w:szCs w:val="28"/>
              </w:rPr>
              <w:t xml:space="preserve"> в 2014 году до </w:t>
            </w:r>
            <w:r w:rsidR="002704DE" w:rsidRPr="00A8441F">
              <w:rPr>
                <w:sz w:val="28"/>
                <w:szCs w:val="28"/>
              </w:rPr>
              <w:t>1800</w:t>
            </w:r>
            <w:r w:rsidR="00D208A9">
              <w:rPr>
                <w:sz w:val="28"/>
                <w:szCs w:val="28"/>
              </w:rPr>
              <w:t xml:space="preserve"> человек в 2030</w:t>
            </w:r>
            <w:r w:rsidRPr="00A8441F">
              <w:rPr>
                <w:sz w:val="28"/>
                <w:szCs w:val="28"/>
              </w:rPr>
              <w:t xml:space="preserve"> году;</w:t>
            </w:r>
          </w:p>
          <w:p w:rsidR="00B57C24" w:rsidRPr="00A8441F" w:rsidRDefault="00092802" w:rsidP="00A84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85753B" w:rsidRPr="00A8441F">
              <w:rPr>
                <w:sz w:val="28"/>
                <w:szCs w:val="28"/>
              </w:rPr>
              <w:t>увеличение количества специалистов  молодежного многопрофильного центра, общественных лидеров молодежной политики района, направленных на повышение профессиональных компетенций в сфере молодежной политики с 2 человек в 2014 году до</w:t>
            </w:r>
            <w:r w:rsidR="00D208A9">
              <w:rPr>
                <w:sz w:val="28"/>
                <w:szCs w:val="28"/>
              </w:rPr>
              <w:t xml:space="preserve"> 3 человек в 2030</w:t>
            </w:r>
            <w:r w:rsidR="00B57C24" w:rsidRPr="00A8441F">
              <w:rPr>
                <w:sz w:val="28"/>
                <w:szCs w:val="28"/>
              </w:rPr>
              <w:t xml:space="preserve"> году.</w:t>
            </w:r>
          </w:p>
          <w:p w:rsidR="00BE7995" w:rsidRPr="00A8441F" w:rsidRDefault="0085753B" w:rsidP="00A84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lastRenderedPageBreak/>
      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</w:t>
            </w:r>
            <w:r w:rsidR="00A8441F">
              <w:rPr>
                <w:sz w:val="28"/>
                <w:szCs w:val="28"/>
              </w:rPr>
              <w:t>жении к паспорту муниципальной п</w:t>
            </w:r>
            <w:r w:rsidRPr="00A8441F">
              <w:rPr>
                <w:sz w:val="28"/>
                <w:szCs w:val="28"/>
              </w:rPr>
              <w:t>рограммы.</w:t>
            </w:r>
          </w:p>
        </w:tc>
      </w:tr>
      <w:tr w:rsidR="00BE7995" w:rsidRPr="00A8441F" w:rsidTr="00AE650C">
        <w:trPr>
          <w:trHeight w:val="153"/>
        </w:trPr>
        <w:tc>
          <w:tcPr>
            <w:tcW w:w="3646" w:type="dxa"/>
          </w:tcPr>
          <w:p w:rsidR="00BE7995" w:rsidRPr="004D1219" w:rsidRDefault="00AE650C" w:rsidP="00A8441F">
            <w:pPr>
              <w:snapToGrid w:val="0"/>
              <w:rPr>
                <w:sz w:val="28"/>
                <w:szCs w:val="28"/>
              </w:rPr>
            </w:pPr>
            <w:r w:rsidRPr="004D1219">
              <w:rPr>
                <w:sz w:val="28"/>
                <w:szCs w:val="28"/>
              </w:rPr>
              <w:lastRenderedPageBreak/>
              <w:t xml:space="preserve">Информация по ресурсному обеспечению муниципальной программы </w:t>
            </w:r>
          </w:p>
          <w:p w:rsidR="00BE7995" w:rsidRPr="004D1219" w:rsidRDefault="00BE7995" w:rsidP="00A8441F">
            <w:pPr>
              <w:snapToGrid w:val="0"/>
              <w:rPr>
                <w:sz w:val="28"/>
                <w:szCs w:val="28"/>
              </w:rPr>
            </w:pPr>
          </w:p>
          <w:p w:rsidR="00BE7995" w:rsidRPr="004D1219" w:rsidRDefault="00BE7995" w:rsidP="00A8441F">
            <w:pPr>
              <w:snapToGrid w:val="0"/>
              <w:rPr>
                <w:sz w:val="28"/>
                <w:szCs w:val="28"/>
              </w:rPr>
            </w:pPr>
          </w:p>
          <w:p w:rsidR="00BE7995" w:rsidRPr="004D1219" w:rsidRDefault="00BE7995" w:rsidP="00A8441F">
            <w:pPr>
              <w:snapToGrid w:val="0"/>
              <w:rPr>
                <w:sz w:val="28"/>
                <w:szCs w:val="28"/>
              </w:rPr>
            </w:pPr>
          </w:p>
          <w:p w:rsidR="00BE7995" w:rsidRPr="004D1219" w:rsidRDefault="00BE7995" w:rsidP="00A8441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Объем ассигнований на реализацию муниципальной программы  составит 26 172,4 тыс. рублей, в том числе по годам: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2014 год – 4589,6 тыс. рублей, в том числе: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из районного бюджета - 3 703,6 тыс. рублей;  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краевого бюджета – 756,4 тыс. рублей;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федерального бюджета – 129,6 тыс. рублей;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2015 год – 3 734,2 тыс.  рублей, в том числе: 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из районного бюджета - 2 517,2 тыс. рублей;  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краевого бюджета – 990,2 тыс. рублей;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федерального бюджета – 226,8 тыс. рублей;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2016 год - 2 573,9 тыс. рублей, в том числе: 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из районного бюджета – 2222,5 тыс. рублей;  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краевого бюджета - 351,4 тыс. рублей;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2017 год – 3 169,2 тыс. рублей, в том числе: 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из районного бюджета – 2677,9 тыс. рублей;  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краевого бюджета – 491,3 тыс. рублей;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2018 год – 3 842,0 тыс. рублей, в том числе: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районного бюджета – 2840,4 тыс. рублей;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краевого бюджета – 1001,6 тыс. рублей;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3 213,8</w:t>
            </w:r>
            <w:r w:rsidRPr="00275C08">
              <w:rPr>
                <w:sz w:val="28"/>
                <w:szCs w:val="28"/>
              </w:rPr>
              <w:t xml:space="preserve"> тыс. рублей, в том числе из районного бюджета </w:t>
            </w:r>
            <w:r>
              <w:rPr>
                <w:sz w:val="28"/>
                <w:szCs w:val="28"/>
              </w:rPr>
              <w:t>2623,5</w:t>
            </w:r>
            <w:r w:rsidRPr="00275C08">
              <w:rPr>
                <w:sz w:val="28"/>
                <w:szCs w:val="28"/>
              </w:rPr>
              <w:t xml:space="preserve"> тыс. рублей, из краевого бюджета – </w:t>
            </w:r>
            <w:r>
              <w:rPr>
                <w:sz w:val="28"/>
                <w:szCs w:val="28"/>
              </w:rPr>
              <w:t>590,3</w:t>
            </w:r>
            <w:r w:rsidRPr="00275C08">
              <w:rPr>
                <w:sz w:val="28"/>
                <w:szCs w:val="28"/>
              </w:rPr>
              <w:t xml:space="preserve"> рублей;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3 881,6</w:t>
            </w:r>
            <w:r w:rsidRPr="00275C08">
              <w:rPr>
                <w:sz w:val="28"/>
                <w:szCs w:val="28"/>
              </w:rPr>
              <w:t xml:space="preserve"> тыс. рублей, в том числе из районного бюджета </w:t>
            </w:r>
            <w:r>
              <w:rPr>
                <w:sz w:val="28"/>
                <w:szCs w:val="28"/>
              </w:rPr>
              <w:t>3439,2</w:t>
            </w:r>
            <w:r w:rsidRPr="00275C08">
              <w:rPr>
                <w:sz w:val="28"/>
                <w:szCs w:val="28"/>
              </w:rPr>
              <w:t xml:space="preserve"> тыс. рублей, из краевого бюджета – </w:t>
            </w:r>
            <w:r>
              <w:rPr>
                <w:sz w:val="28"/>
                <w:szCs w:val="28"/>
              </w:rPr>
              <w:t>442,4</w:t>
            </w:r>
            <w:r w:rsidRPr="00275C08">
              <w:rPr>
                <w:sz w:val="28"/>
                <w:szCs w:val="28"/>
              </w:rPr>
              <w:t xml:space="preserve"> тыс. рублей.</w:t>
            </w:r>
          </w:p>
          <w:p w:rsidR="00D208A9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2021 год</w:t>
            </w:r>
            <w:r>
              <w:rPr>
                <w:sz w:val="28"/>
                <w:szCs w:val="28"/>
              </w:rPr>
              <w:t xml:space="preserve"> – 2 933,4</w:t>
            </w:r>
            <w:r w:rsidRPr="00275C08">
              <w:rPr>
                <w:sz w:val="28"/>
                <w:szCs w:val="28"/>
              </w:rPr>
              <w:t xml:space="preserve"> тыс. рублей, в том числе из районного бюджета </w:t>
            </w:r>
            <w:r>
              <w:rPr>
                <w:sz w:val="28"/>
                <w:szCs w:val="28"/>
              </w:rPr>
              <w:t>2 505,8</w:t>
            </w:r>
            <w:r w:rsidRPr="00275C08">
              <w:rPr>
                <w:sz w:val="28"/>
                <w:szCs w:val="28"/>
              </w:rPr>
              <w:t xml:space="preserve"> тыс. рублей, из краевого бюджета – </w:t>
            </w:r>
            <w:r>
              <w:rPr>
                <w:sz w:val="28"/>
                <w:szCs w:val="28"/>
              </w:rPr>
              <w:t>427,6</w:t>
            </w:r>
            <w:r w:rsidRPr="00275C08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1143F2" w:rsidRPr="004D1219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275C0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– 2 933,4</w:t>
            </w:r>
            <w:r w:rsidRPr="00275C08">
              <w:rPr>
                <w:sz w:val="28"/>
                <w:szCs w:val="28"/>
              </w:rPr>
              <w:t xml:space="preserve"> тыс. рублей, в том числе из районного бюджета </w:t>
            </w:r>
            <w:r>
              <w:rPr>
                <w:sz w:val="28"/>
                <w:szCs w:val="28"/>
              </w:rPr>
              <w:t>2 505,8</w:t>
            </w:r>
            <w:r w:rsidRPr="00275C08">
              <w:rPr>
                <w:sz w:val="28"/>
                <w:szCs w:val="28"/>
              </w:rPr>
              <w:t xml:space="preserve"> тыс. рублей, из краевого бюджета – </w:t>
            </w:r>
            <w:r>
              <w:rPr>
                <w:sz w:val="28"/>
                <w:szCs w:val="28"/>
              </w:rPr>
              <w:t>427,6</w:t>
            </w:r>
            <w:r w:rsidRPr="00275C08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AA6407" w:rsidRPr="00A8441F" w:rsidRDefault="00AA6407" w:rsidP="00A8441F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B10AE" w:rsidRPr="00A8441F" w:rsidRDefault="003B10AE" w:rsidP="00A8441F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B522C3" w:rsidRPr="00A8441F" w:rsidRDefault="00A93CFB" w:rsidP="00A8441F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 xml:space="preserve">2. </w:t>
      </w:r>
      <w:r w:rsidR="005A72BE" w:rsidRPr="00A8441F">
        <w:rPr>
          <w:sz w:val="28"/>
          <w:szCs w:val="28"/>
        </w:rPr>
        <w:t>Х</w:t>
      </w:r>
      <w:r w:rsidR="00B522C3" w:rsidRPr="00A8441F">
        <w:rPr>
          <w:sz w:val="28"/>
          <w:szCs w:val="28"/>
        </w:rPr>
        <w:t>арактеристика текущего состо</w:t>
      </w:r>
      <w:r w:rsidR="00A8441F">
        <w:rPr>
          <w:sz w:val="28"/>
          <w:szCs w:val="28"/>
        </w:rPr>
        <w:t xml:space="preserve">яния сферы молодежной политики </w:t>
      </w:r>
      <w:r w:rsidR="00B522C3" w:rsidRPr="00A8441F">
        <w:rPr>
          <w:sz w:val="28"/>
          <w:szCs w:val="28"/>
        </w:rPr>
        <w:t xml:space="preserve"> </w:t>
      </w:r>
      <w:r w:rsidR="00E2617C" w:rsidRPr="00A8441F">
        <w:rPr>
          <w:sz w:val="28"/>
          <w:szCs w:val="28"/>
        </w:rPr>
        <w:t>Абанского района</w:t>
      </w:r>
      <w:r w:rsidR="005A72BE" w:rsidRPr="00A8441F">
        <w:rPr>
          <w:sz w:val="28"/>
          <w:szCs w:val="28"/>
        </w:rPr>
        <w:t>.</w:t>
      </w:r>
    </w:p>
    <w:p w:rsidR="00B522C3" w:rsidRPr="00A8441F" w:rsidRDefault="00B522C3" w:rsidP="00A8441F">
      <w:pPr>
        <w:suppressAutoHyphens/>
        <w:ind w:left="720"/>
        <w:rPr>
          <w:sz w:val="28"/>
          <w:szCs w:val="28"/>
        </w:rPr>
      </w:pPr>
    </w:p>
    <w:p w:rsidR="003C48EE" w:rsidRPr="00A8441F" w:rsidRDefault="0049054A" w:rsidP="00A8441F">
      <w:pPr>
        <w:suppressAutoHyphens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8441F">
        <w:rPr>
          <w:bCs/>
          <w:color w:val="000000"/>
          <w:sz w:val="28"/>
          <w:szCs w:val="28"/>
        </w:rPr>
        <w:t>Муниципальная молодежная политика выстраивается на основании «Основ государственной молодежной политики Российской Федерации на период до 2025 года» (</w:t>
      </w:r>
      <w:r w:rsidR="005C3439" w:rsidRPr="00A8441F">
        <w:rPr>
          <w:bCs/>
          <w:color w:val="000000"/>
          <w:sz w:val="28"/>
          <w:szCs w:val="28"/>
        </w:rPr>
        <w:t>Р</w:t>
      </w:r>
      <w:r w:rsidRPr="00A8441F">
        <w:rPr>
          <w:bCs/>
          <w:color w:val="000000"/>
          <w:sz w:val="28"/>
          <w:szCs w:val="28"/>
        </w:rPr>
        <w:t>аспоряжение правительства РФ от 29</w:t>
      </w:r>
      <w:r w:rsidR="00E74704">
        <w:rPr>
          <w:bCs/>
          <w:color w:val="000000"/>
          <w:sz w:val="28"/>
          <w:szCs w:val="28"/>
        </w:rPr>
        <w:t>.11.</w:t>
      </w:r>
      <w:r w:rsidRPr="00A8441F">
        <w:rPr>
          <w:bCs/>
          <w:color w:val="000000"/>
          <w:sz w:val="28"/>
          <w:szCs w:val="28"/>
        </w:rPr>
        <w:t xml:space="preserve">2014 г. N </w:t>
      </w:r>
      <w:r w:rsidRPr="00A8441F">
        <w:rPr>
          <w:bCs/>
          <w:color w:val="000000"/>
          <w:sz w:val="28"/>
          <w:szCs w:val="28"/>
        </w:rPr>
        <w:lastRenderedPageBreak/>
        <w:t>2403-р</w:t>
      </w:r>
      <w:r w:rsidR="003C48EE" w:rsidRPr="00A8441F">
        <w:rPr>
          <w:bCs/>
          <w:color w:val="000000"/>
          <w:sz w:val="28"/>
          <w:szCs w:val="28"/>
        </w:rPr>
        <w:t xml:space="preserve">), </w:t>
      </w:r>
      <w:r w:rsidR="003C48EE" w:rsidRPr="00A8441F">
        <w:rPr>
          <w:rFonts w:eastAsiaTheme="minorHAnsi"/>
          <w:sz w:val="28"/>
          <w:szCs w:val="28"/>
          <w:lang w:eastAsia="en-US"/>
        </w:rPr>
        <w:t>закона Красноярского края о государственной молодежной политике Красноярского Края от 08.12.2006 № 20 5445.</w:t>
      </w:r>
    </w:p>
    <w:p w:rsidR="00CF317D" w:rsidRPr="00A8441F" w:rsidRDefault="00CF317D" w:rsidP="00A8441F">
      <w:pPr>
        <w:suppressAutoHyphens/>
        <w:ind w:firstLine="708"/>
        <w:jc w:val="both"/>
        <w:rPr>
          <w:bCs/>
          <w:color w:val="000000"/>
          <w:sz w:val="28"/>
          <w:szCs w:val="28"/>
        </w:rPr>
      </w:pPr>
      <w:r w:rsidRPr="00A8441F">
        <w:rPr>
          <w:bCs/>
          <w:color w:val="000000"/>
          <w:sz w:val="28"/>
          <w:szCs w:val="28"/>
        </w:rPr>
        <w:t>Заявленные приоритеты социально-экономического развития Сибири – «…превращение регионов Сибири в территорию комфортного проживания и успешного ведения бизнеса» (Стратегия социально-экономического развития Сибири до 2020 года, утверждена распоряжением Правительства Российской Федерации от 05.07.2010 № 1120-р) закрепляют особую ответственность органов муниципальной власти в формировании у молодежи устойчивого убеждения о наличии всех возможностей собственного развития, построения успешной карьеры в Абанском районе, а не за его пределами. В этой связи выделяются направления программных действий: создание условий для развития потенциала молодежи и его реализации в интересах развития Абанского района, усиление патриотического воспитания молодежи района, развитие мер поддержки молодежи, создание доступных условий для занятий физической культурой и спортом.</w:t>
      </w:r>
    </w:p>
    <w:p w:rsidR="0016346A" w:rsidRPr="00A8441F" w:rsidRDefault="009715EB" w:rsidP="00A8441F">
      <w:pPr>
        <w:suppressAutoHyphens/>
        <w:jc w:val="both"/>
        <w:rPr>
          <w:bCs/>
          <w:color w:val="000000"/>
          <w:sz w:val="28"/>
          <w:szCs w:val="28"/>
        </w:rPr>
      </w:pPr>
      <w:r w:rsidRPr="00A8441F">
        <w:rPr>
          <w:bCs/>
          <w:color w:val="000000"/>
          <w:sz w:val="28"/>
          <w:szCs w:val="28"/>
        </w:rPr>
        <w:t xml:space="preserve">  </w:t>
      </w:r>
      <w:r w:rsidR="00B57C24" w:rsidRPr="00A8441F">
        <w:rPr>
          <w:bCs/>
          <w:color w:val="000000"/>
          <w:sz w:val="28"/>
          <w:szCs w:val="28"/>
        </w:rPr>
        <w:t xml:space="preserve">        К 2016</w:t>
      </w:r>
      <w:r w:rsidR="0016346A" w:rsidRPr="00A8441F">
        <w:rPr>
          <w:bCs/>
          <w:color w:val="000000"/>
          <w:sz w:val="28"/>
          <w:szCs w:val="28"/>
        </w:rPr>
        <w:t xml:space="preserve"> году сложилась структура муниципальной молодежной политики Абанского района: учреждение по работе с молодежью – </w:t>
      </w:r>
      <w:r w:rsidR="00A8441F" w:rsidRPr="004D1219">
        <w:rPr>
          <w:bCs/>
          <w:color w:val="000000"/>
          <w:sz w:val="28"/>
          <w:szCs w:val="28"/>
        </w:rPr>
        <w:t xml:space="preserve">Муниципальное </w:t>
      </w:r>
      <w:r w:rsidR="002D7C90" w:rsidRPr="004D1219">
        <w:rPr>
          <w:bCs/>
          <w:color w:val="000000"/>
          <w:sz w:val="28"/>
          <w:szCs w:val="28"/>
        </w:rPr>
        <w:t>казенное</w:t>
      </w:r>
      <w:r w:rsidR="00A8441F" w:rsidRPr="004D1219">
        <w:rPr>
          <w:bCs/>
          <w:color w:val="000000"/>
          <w:sz w:val="28"/>
          <w:szCs w:val="28"/>
        </w:rPr>
        <w:t xml:space="preserve"> учреждение «</w:t>
      </w:r>
      <w:r w:rsidR="0016346A" w:rsidRPr="004D1219">
        <w:rPr>
          <w:bCs/>
          <w:color w:val="000000"/>
          <w:sz w:val="28"/>
          <w:szCs w:val="28"/>
        </w:rPr>
        <w:t>Молодежный многопрофильный центр</w:t>
      </w:r>
      <w:r w:rsidR="00A8441F" w:rsidRPr="004D1219">
        <w:rPr>
          <w:bCs/>
          <w:color w:val="000000"/>
          <w:sz w:val="28"/>
          <w:szCs w:val="28"/>
        </w:rPr>
        <w:t>» (далее – ММЦ)</w:t>
      </w:r>
      <w:r w:rsidR="0016346A" w:rsidRPr="004D1219">
        <w:rPr>
          <w:bCs/>
          <w:color w:val="000000"/>
          <w:sz w:val="28"/>
          <w:szCs w:val="28"/>
        </w:rPr>
        <w:t>,</w:t>
      </w:r>
      <w:r w:rsidR="0016346A" w:rsidRPr="00A8441F">
        <w:rPr>
          <w:bCs/>
          <w:color w:val="000000"/>
          <w:sz w:val="28"/>
          <w:szCs w:val="28"/>
        </w:rPr>
        <w:t xml:space="preserve"> специалист отдела культуры, по делам</w:t>
      </w:r>
      <w:r w:rsidR="00A8441F">
        <w:rPr>
          <w:bCs/>
          <w:color w:val="000000"/>
          <w:sz w:val="28"/>
          <w:szCs w:val="28"/>
        </w:rPr>
        <w:t xml:space="preserve"> молодежи и спорта администрации</w:t>
      </w:r>
      <w:r w:rsidR="0016346A" w:rsidRPr="00A8441F">
        <w:rPr>
          <w:bCs/>
          <w:color w:val="000000"/>
          <w:sz w:val="28"/>
          <w:szCs w:val="28"/>
        </w:rPr>
        <w:t xml:space="preserve"> Абанского района, курирующий вопросы мол</w:t>
      </w:r>
      <w:r w:rsidR="00496C66" w:rsidRPr="00A8441F">
        <w:rPr>
          <w:bCs/>
          <w:color w:val="000000"/>
          <w:sz w:val="28"/>
          <w:szCs w:val="28"/>
        </w:rPr>
        <w:t>одежной политики,  сеть</w:t>
      </w:r>
      <w:r w:rsidR="0016346A" w:rsidRPr="00A8441F">
        <w:rPr>
          <w:bCs/>
          <w:color w:val="000000"/>
          <w:sz w:val="28"/>
          <w:szCs w:val="28"/>
        </w:rPr>
        <w:t xml:space="preserve"> молодежных Советов в </w:t>
      </w:r>
      <w:r w:rsidR="00CF317D" w:rsidRPr="00A8441F">
        <w:rPr>
          <w:bCs/>
          <w:color w:val="000000"/>
          <w:sz w:val="28"/>
          <w:szCs w:val="28"/>
        </w:rPr>
        <w:t>сельсоветах</w:t>
      </w:r>
      <w:r w:rsidR="0016346A" w:rsidRPr="00A8441F">
        <w:rPr>
          <w:bCs/>
          <w:color w:val="000000"/>
          <w:sz w:val="28"/>
          <w:szCs w:val="28"/>
        </w:rPr>
        <w:t xml:space="preserve"> Абанск</w:t>
      </w:r>
      <w:r w:rsidR="00A8441F">
        <w:rPr>
          <w:bCs/>
          <w:color w:val="000000"/>
          <w:sz w:val="28"/>
          <w:szCs w:val="28"/>
        </w:rPr>
        <w:t xml:space="preserve">ого района. На сегодняшний день </w:t>
      </w:r>
      <w:r w:rsidR="00496C66" w:rsidRPr="00A8441F">
        <w:rPr>
          <w:bCs/>
          <w:color w:val="000000"/>
          <w:sz w:val="28"/>
          <w:szCs w:val="28"/>
        </w:rPr>
        <w:t>ММЦ</w:t>
      </w:r>
      <w:r w:rsidR="00BE1B43" w:rsidRPr="00A8441F">
        <w:rPr>
          <w:bCs/>
          <w:color w:val="000000"/>
          <w:sz w:val="28"/>
          <w:szCs w:val="28"/>
        </w:rPr>
        <w:t xml:space="preserve"> является координирующим центром</w:t>
      </w:r>
      <w:r w:rsidR="0016346A" w:rsidRPr="00A8441F">
        <w:rPr>
          <w:bCs/>
          <w:color w:val="000000"/>
          <w:sz w:val="28"/>
          <w:szCs w:val="28"/>
        </w:rPr>
        <w:t xml:space="preserve"> муниципальной молодежной политики, включающий в </w:t>
      </w:r>
      <w:r w:rsidR="00BE1B43" w:rsidRPr="00A8441F">
        <w:rPr>
          <w:bCs/>
          <w:color w:val="000000"/>
          <w:sz w:val="28"/>
          <w:szCs w:val="28"/>
        </w:rPr>
        <w:t>свои направления работы</w:t>
      </w:r>
      <w:r w:rsidR="0016346A" w:rsidRPr="00A8441F">
        <w:rPr>
          <w:bCs/>
          <w:color w:val="000000"/>
          <w:sz w:val="28"/>
          <w:szCs w:val="28"/>
        </w:rPr>
        <w:t xml:space="preserve"> субъекты, работающие с молодежью: институты гражданского общества, общественные объединения и молодежные организации. Миссия </w:t>
      </w:r>
      <w:r w:rsidR="00A8441F">
        <w:rPr>
          <w:bCs/>
          <w:color w:val="000000"/>
          <w:sz w:val="28"/>
          <w:szCs w:val="28"/>
        </w:rPr>
        <w:t>ММЦ</w:t>
      </w:r>
      <w:r w:rsidR="0016346A" w:rsidRPr="00A8441F">
        <w:rPr>
          <w:bCs/>
          <w:color w:val="000000"/>
          <w:sz w:val="28"/>
          <w:szCs w:val="28"/>
        </w:rPr>
        <w:t xml:space="preserve">  – выявление, развитие и направление потенциала молодежи на решение вопросов </w:t>
      </w:r>
      <w:r w:rsidR="00496C66" w:rsidRPr="00A8441F">
        <w:rPr>
          <w:bCs/>
          <w:color w:val="000000"/>
          <w:sz w:val="28"/>
          <w:szCs w:val="28"/>
        </w:rPr>
        <w:t>местного значения</w:t>
      </w:r>
      <w:r w:rsidR="0016346A" w:rsidRPr="00A8441F">
        <w:rPr>
          <w:bCs/>
          <w:color w:val="000000"/>
          <w:sz w:val="28"/>
          <w:szCs w:val="28"/>
        </w:rPr>
        <w:t xml:space="preserve">. </w:t>
      </w:r>
    </w:p>
    <w:p w:rsidR="005A5C17" w:rsidRPr="00A8441F" w:rsidRDefault="005A5C17" w:rsidP="00A8441F">
      <w:pPr>
        <w:suppressAutoHyphens/>
        <w:ind w:firstLine="708"/>
        <w:jc w:val="both"/>
        <w:rPr>
          <w:bCs/>
          <w:color w:val="000000"/>
          <w:sz w:val="28"/>
          <w:szCs w:val="28"/>
        </w:rPr>
      </w:pPr>
      <w:r w:rsidRPr="00A8441F">
        <w:rPr>
          <w:bCs/>
          <w:color w:val="000000"/>
          <w:sz w:val="28"/>
          <w:szCs w:val="28"/>
        </w:rPr>
        <w:t xml:space="preserve">Сложившаяся в настоящее время ситуация в молодежной среде неоднозначна. С одной стороны, современную молодежь отличает рост самостоятельности, практичности и мобильности, заинтересованности в получении качественного образования, влияющего на дальнейшее трудоустройство и карьеру. С другой стороны, молодым людям присущ низкий уровень интереса и участия в событиях политической, экономической и культурной жизни. Остается острой проблема социальной интеграции молодых людей. </w:t>
      </w:r>
    </w:p>
    <w:p w:rsidR="003C48EE" w:rsidRPr="00A8441F" w:rsidRDefault="003C48EE" w:rsidP="00A8441F">
      <w:pPr>
        <w:suppressAutoHyphens/>
        <w:ind w:firstLine="708"/>
        <w:jc w:val="both"/>
        <w:rPr>
          <w:bCs/>
          <w:color w:val="000000"/>
          <w:sz w:val="28"/>
          <w:szCs w:val="28"/>
        </w:rPr>
      </w:pPr>
      <w:r w:rsidRPr="00A8441F">
        <w:rPr>
          <w:bCs/>
          <w:color w:val="000000"/>
          <w:sz w:val="28"/>
          <w:szCs w:val="28"/>
        </w:rPr>
        <w:t>В районе создаются  базовые условия для полноценной самореализации молодежи в социально-экономической и общественно-политической сферах жизни, чтобы молодежь, развивая индивидуальные качества, проявляла высокий уровень социальной активности</w:t>
      </w:r>
      <w:r w:rsidR="00496C66" w:rsidRPr="00A8441F">
        <w:rPr>
          <w:bCs/>
          <w:color w:val="000000"/>
          <w:sz w:val="28"/>
          <w:szCs w:val="28"/>
        </w:rPr>
        <w:t>.</w:t>
      </w:r>
    </w:p>
    <w:p w:rsidR="0016346A" w:rsidRPr="00A8441F" w:rsidRDefault="0016346A" w:rsidP="00A8441F">
      <w:pPr>
        <w:suppressAutoHyphens/>
        <w:jc w:val="both"/>
        <w:rPr>
          <w:bCs/>
          <w:color w:val="000000"/>
          <w:sz w:val="28"/>
          <w:szCs w:val="28"/>
        </w:rPr>
      </w:pPr>
      <w:r w:rsidRPr="00A8441F">
        <w:rPr>
          <w:bCs/>
          <w:color w:val="000000"/>
          <w:sz w:val="28"/>
          <w:szCs w:val="28"/>
        </w:rPr>
        <w:t xml:space="preserve">   </w:t>
      </w:r>
      <w:r w:rsidR="00F25F74" w:rsidRPr="00A8441F">
        <w:rPr>
          <w:bCs/>
          <w:color w:val="000000"/>
          <w:sz w:val="28"/>
          <w:szCs w:val="28"/>
        </w:rPr>
        <w:t xml:space="preserve">      </w:t>
      </w:r>
    </w:p>
    <w:p w:rsidR="00B522C3" w:rsidRPr="00A8441F" w:rsidRDefault="00112125" w:rsidP="00A8441F">
      <w:pPr>
        <w:suppressAutoHyphens/>
        <w:jc w:val="center"/>
        <w:rPr>
          <w:sz w:val="28"/>
          <w:szCs w:val="28"/>
        </w:rPr>
      </w:pPr>
      <w:r w:rsidRPr="00A8441F">
        <w:rPr>
          <w:sz w:val="28"/>
          <w:szCs w:val="28"/>
        </w:rPr>
        <w:t xml:space="preserve">3. </w:t>
      </w:r>
      <w:r w:rsidR="005C7FE9" w:rsidRPr="00A8441F">
        <w:rPr>
          <w:sz w:val="28"/>
          <w:szCs w:val="28"/>
        </w:rPr>
        <w:t xml:space="preserve">Приоритеты </w:t>
      </w:r>
      <w:r w:rsidR="00B522C3" w:rsidRPr="00A8441F">
        <w:rPr>
          <w:sz w:val="28"/>
          <w:szCs w:val="28"/>
        </w:rPr>
        <w:t>и цели социально-экономического развития в сфере молодежной политики</w:t>
      </w:r>
      <w:r w:rsidR="00C2589F" w:rsidRPr="00A8441F">
        <w:rPr>
          <w:sz w:val="28"/>
          <w:szCs w:val="28"/>
        </w:rPr>
        <w:t xml:space="preserve"> Абанского района</w:t>
      </w:r>
      <w:r w:rsidR="00705B27" w:rsidRPr="00A8441F">
        <w:rPr>
          <w:sz w:val="28"/>
          <w:szCs w:val="28"/>
        </w:rPr>
        <w:t>.</w:t>
      </w:r>
    </w:p>
    <w:p w:rsidR="00000C4B" w:rsidRPr="00A8441F" w:rsidRDefault="00000C4B" w:rsidP="00A8441F">
      <w:pPr>
        <w:suppressAutoHyphens/>
        <w:jc w:val="center"/>
        <w:rPr>
          <w:sz w:val="28"/>
          <w:szCs w:val="28"/>
        </w:rPr>
      </w:pPr>
    </w:p>
    <w:p w:rsidR="0016346A" w:rsidRPr="00A8441F" w:rsidRDefault="005C7FE9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color w:val="000000"/>
          <w:sz w:val="28"/>
          <w:szCs w:val="28"/>
        </w:rPr>
        <w:t xml:space="preserve">Приоритетом в реализации </w:t>
      </w:r>
      <w:r w:rsidR="00A8441F">
        <w:rPr>
          <w:color w:val="000000"/>
          <w:sz w:val="28"/>
          <w:szCs w:val="28"/>
        </w:rPr>
        <w:t>муниципальной п</w:t>
      </w:r>
      <w:r w:rsidRPr="00A8441F">
        <w:rPr>
          <w:color w:val="000000"/>
          <w:sz w:val="28"/>
          <w:szCs w:val="28"/>
        </w:rPr>
        <w:t xml:space="preserve">рограммы является </w:t>
      </w:r>
      <w:r w:rsidRPr="00A8441F">
        <w:rPr>
          <w:sz w:val="28"/>
          <w:szCs w:val="28"/>
        </w:rPr>
        <w:t>повышение гражданской активности молодежи в решении социально-</w:t>
      </w:r>
      <w:r w:rsidRPr="00A8441F">
        <w:rPr>
          <w:sz w:val="28"/>
          <w:szCs w:val="28"/>
        </w:rPr>
        <w:lastRenderedPageBreak/>
        <w:t xml:space="preserve">экономических задач развития </w:t>
      </w:r>
      <w:r w:rsidR="00035C39" w:rsidRPr="00A8441F">
        <w:rPr>
          <w:sz w:val="28"/>
          <w:szCs w:val="28"/>
        </w:rPr>
        <w:t>Абанского района</w:t>
      </w:r>
      <w:r w:rsidRPr="00A8441F">
        <w:rPr>
          <w:sz w:val="28"/>
          <w:szCs w:val="28"/>
        </w:rPr>
        <w:t>.</w:t>
      </w:r>
      <w:r w:rsidR="0016346A" w:rsidRPr="00A8441F">
        <w:rPr>
          <w:sz w:val="28"/>
          <w:szCs w:val="28"/>
        </w:rPr>
        <w:t xml:space="preserve"> Количество молодежи в Абанском районе составляет около 3500 человек.</w:t>
      </w:r>
    </w:p>
    <w:p w:rsidR="007F4B64" w:rsidRPr="00A8441F" w:rsidRDefault="0016346A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Долгосрочная цель муниципальной молодежной политики: формирование, развитие и укрепление правовых, экономических и организационных условий для гражданского становления, эффективной социализации и самореализации молодых граждан.</w:t>
      </w:r>
      <w:r w:rsidR="007F4B64" w:rsidRPr="00A8441F">
        <w:rPr>
          <w:sz w:val="28"/>
          <w:szCs w:val="28"/>
        </w:rPr>
        <w:t xml:space="preserve"> Основная часть приоритетных задач решается по направлениям, утвержденным на краевом уровне: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1.«Добровольчество»: в районе создано добровольческое агентство «Добровольцы в помощь», деятельность которого направлена на оказание адресной помощи людям старшего поколения, людям с ограниченными возможностями здоровья, инвалидам и другим категориям социально незащищенных слоев населения. К 2030 году</w:t>
      </w:r>
      <w:r w:rsidR="00496C66" w:rsidRPr="00A8441F">
        <w:rPr>
          <w:sz w:val="28"/>
          <w:szCs w:val="28"/>
        </w:rPr>
        <w:t xml:space="preserve"> планируется укрепить и усилить.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2.«Моя территория»: объединяет молодых людей, заинтересованных в развитии уличной инфраструктуры района, готовых реализовывать свои идеи. Обособленным внутренним проектом флагманской программы выступают «Трудовые отряды старшеклассников», в рамках которой подростки в возрасте 14-17 лет включаются в деятельность программы и реализацию проектов по благоустройству территории собственного населенного пункта, имеют возможность в летний период получить первые трудовые навыки и официальное трудоустройство. До 2030 года планируется ежегодное трудоустройство не менее 50 человек при условии привлечения средств из разных бюджетов.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 xml:space="preserve">3.«Ассоциация студенческого спорта» открывает возможность для молодых людей раскрыть себя в </w:t>
      </w:r>
      <w:r w:rsidR="00496C66" w:rsidRPr="00A8441F">
        <w:rPr>
          <w:sz w:val="28"/>
          <w:szCs w:val="28"/>
        </w:rPr>
        <w:t>классических видах спорта на любительском уровне</w:t>
      </w:r>
      <w:r w:rsidRPr="00A8441F">
        <w:rPr>
          <w:sz w:val="28"/>
          <w:szCs w:val="28"/>
        </w:rPr>
        <w:t xml:space="preserve">. На сегодняшний день во флагманскую программу вовлечено более 60 человек. Планируется увеличение к </w:t>
      </w:r>
      <w:r w:rsidR="00D208A9">
        <w:rPr>
          <w:sz w:val="28"/>
          <w:szCs w:val="28"/>
        </w:rPr>
        <w:t>2030</w:t>
      </w:r>
      <w:r w:rsidRPr="00A8441F">
        <w:rPr>
          <w:sz w:val="28"/>
          <w:szCs w:val="28"/>
        </w:rPr>
        <w:t xml:space="preserve"> году численности</w:t>
      </w:r>
      <w:r w:rsidR="00F31FBB" w:rsidRPr="00A8441F">
        <w:rPr>
          <w:sz w:val="28"/>
          <w:szCs w:val="28"/>
        </w:rPr>
        <w:t>,</w:t>
      </w:r>
      <w:r w:rsidRPr="00A8441F">
        <w:rPr>
          <w:sz w:val="28"/>
          <w:szCs w:val="28"/>
        </w:rPr>
        <w:t xml:space="preserve"> вовлеченных в занятия классическими видами спорта</w:t>
      </w:r>
      <w:r w:rsidR="00F31FBB" w:rsidRPr="00A8441F">
        <w:rPr>
          <w:sz w:val="28"/>
          <w:szCs w:val="28"/>
        </w:rPr>
        <w:t>,</w:t>
      </w:r>
      <w:r w:rsidRPr="00A8441F">
        <w:rPr>
          <w:sz w:val="28"/>
          <w:szCs w:val="28"/>
        </w:rPr>
        <w:t xml:space="preserve"> на 15%, а к 2030 году – еще на 7%. 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 xml:space="preserve">4. Проектная деятельность: 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- «Территория 2020» - проект, направленный на поддержку молодежных инициатив. Так, ежегодно увеличивается количество поданных на рассмотрение комиссии проек</w:t>
      </w:r>
      <w:r w:rsidR="00496C66" w:rsidRPr="00A8441F">
        <w:rPr>
          <w:sz w:val="28"/>
          <w:szCs w:val="28"/>
        </w:rPr>
        <w:t>тов молодежи не менее, чем на 3-10</w:t>
      </w:r>
      <w:r w:rsidRPr="00A8441F">
        <w:rPr>
          <w:sz w:val="28"/>
          <w:szCs w:val="28"/>
        </w:rPr>
        <w:t>%.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- Краевой инфраструктурный проект «ТИМ «Юниор» включает в себя непосредственно одноименный лагерь на краевом уровне и систему всероссий</w:t>
      </w:r>
      <w:r w:rsidR="00BE1B43" w:rsidRPr="00A8441F">
        <w:rPr>
          <w:sz w:val="28"/>
          <w:szCs w:val="28"/>
        </w:rPr>
        <w:t>ских детских центров. Ежегодно,</w:t>
      </w:r>
      <w:r w:rsidRPr="00A8441F">
        <w:rPr>
          <w:sz w:val="28"/>
          <w:szCs w:val="28"/>
        </w:rPr>
        <w:t xml:space="preserve"> в рамках поддержки од</w:t>
      </w:r>
      <w:r w:rsidR="00BE1B43" w:rsidRPr="00A8441F">
        <w:rPr>
          <w:sz w:val="28"/>
          <w:szCs w:val="28"/>
        </w:rPr>
        <w:t xml:space="preserve">аренной и талантливой молодежи, </w:t>
      </w:r>
      <w:r w:rsidRPr="00A8441F">
        <w:rPr>
          <w:sz w:val="28"/>
          <w:szCs w:val="28"/>
        </w:rPr>
        <w:t xml:space="preserve"> район получает квоты на участие в </w:t>
      </w:r>
      <w:r w:rsidR="00BE1B43" w:rsidRPr="00A8441F">
        <w:rPr>
          <w:sz w:val="28"/>
          <w:szCs w:val="28"/>
        </w:rPr>
        <w:t xml:space="preserve">краевом </w:t>
      </w:r>
      <w:r w:rsidRPr="00A8441F">
        <w:rPr>
          <w:sz w:val="28"/>
          <w:szCs w:val="28"/>
        </w:rPr>
        <w:t>лагере ТИМ «Юниор». Также создана система получения путевок во Всероссийские детские центры.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- Краевой инфраструктурный проект «Открытые пространства» направлен на создание удобного пространства для отдыха молодежи, а также для работы фрилансеров и стартаперов. Пространство планируется сделать в этом ключе универсальным: удобным для продуктивной работы и отдыха со всем необходимым интерьером и оборудованием.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lastRenderedPageBreak/>
        <w:t>- Внутренний инфраструктурный проект «Молодежные Советы» призван сформировать работу по реализации молодежной политики во всех муниципальных образованиях района: внутри сельсоветов формируются молодежные Советы, которые включаются в деятельность молодежного центра и содействуют его деятельности в рамках своей территории. Они действуют на добровольных началах, их работу координирует глава сельсовета.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 xml:space="preserve">5. Формирование объединений по интересам при </w:t>
      </w:r>
      <w:r w:rsidR="00A8441F">
        <w:rPr>
          <w:sz w:val="28"/>
          <w:szCs w:val="28"/>
        </w:rPr>
        <w:t>ММЦ: клубы любителей кино, любителей настольных игр,</w:t>
      </w:r>
      <w:r w:rsidRPr="00A8441F">
        <w:rPr>
          <w:sz w:val="28"/>
          <w:szCs w:val="28"/>
        </w:rPr>
        <w:t xml:space="preserve"> спортивные объединения. Планируется в запустить работу некоторых объединений по сетевому принципу в сельсоветах района, а также с использованием внешних площадок: на прилегающей к молодежному центру территории, в парке «Горка».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 xml:space="preserve">6. Информационная политика: </w:t>
      </w:r>
      <w:bookmarkStart w:id="0" w:name="_GoBack"/>
      <w:bookmarkEnd w:id="0"/>
      <w:r w:rsidRPr="00A8441F">
        <w:rPr>
          <w:sz w:val="28"/>
          <w:szCs w:val="28"/>
        </w:rPr>
        <w:t>публикации в районной газете «Красное знамя», наполнение информационных групп в социальной сети «Вконтакте», распространение информационных листовок и буклетов.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В перспективе предполагается ежегодное увеличение числа моло</w:t>
      </w:r>
      <w:r w:rsidR="00BE1B43" w:rsidRPr="00A8441F">
        <w:rPr>
          <w:sz w:val="28"/>
          <w:szCs w:val="28"/>
        </w:rPr>
        <w:t>дежи, систематически участвующей</w:t>
      </w:r>
      <w:r w:rsidRPr="00A8441F">
        <w:rPr>
          <w:sz w:val="28"/>
          <w:szCs w:val="28"/>
        </w:rPr>
        <w:t xml:space="preserve"> в мероприятиях и проектах ММЦ на 2-3% за счет</w:t>
      </w:r>
      <w:r w:rsidR="00BE1B43" w:rsidRPr="00A8441F">
        <w:rPr>
          <w:sz w:val="28"/>
          <w:szCs w:val="28"/>
        </w:rPr>
        <w:t xml:space="preserve"> решения следующих задач</w:t>
      </w:r>
      <w:r w:rsidRPr="00A8441F">
        <w:rPr>
          <w:sz w:val="28"/>
          <w:szCs w:val="28"/>
        </w:rPr>
        <w:t xml:space="preserve">: 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 xml:space="preserve">Расширение материально-технической базы (открытие дополнительных площадок, </w:t>
      </w:r>
      <w:r w:rsidR="00496C66" w:rsidRPr="00A8441F">
        <w:rPr>
          <w:sz w:val="28"/>
          <w:szCs w:val="28"/>
        </w:rPr>
        <w:t>ремонты, приобретение оборудования</w:t>
      </w:r>
      <w:r w:rsidRPr="00A8441F">
        <w:rPr>
          <w:sz w:val="28"/>
          <w:szCs w:val="28"/>
        </w:rPr>
        <w:t>);</w:t>
      </w:r>
    </w:p>
    <w:p w:rsidR="00496C66" w:rsidRPr="00A8441F" w:rsidRDefault="002F46DB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Выстраивание качественной системы межведомственных отношений в районе по вопросам реализации молодежной политики;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Участие в конкурсах на получение субсидий из краевого бюджета для реализации мероприятий для молодежи;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Рост числа общественных молодежных объединений, клубов по интересам;</w:t>
      </w:r>
    </w:p>
    <w:p w:rsidR="00C95458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 xml:space="preserve">Повышение уровня квалификации специалистов, курирующих вопросы молодежной политики в Абанском районе, а также получение профильного образования, утвержденного Госстандартом. </w:t>
      </w:r>
    </w:p>
    <w:p w:rsidR="00AA0C8F" w:rsidRPr="00A8441F" w:rsidRDefault="00AA0C8F" w:rsidP="00A8441F">
      <w:pPr>
        <w:ind w:firstLine="709"/>
        <w:jc w:val="both"/>
        <w:textAlignment w:val="baseline"/>
        <w:rPr>
          <w:sz w:val="28"/>
          <w:szCs w:val="28"/>
        </w:rPr>
      </w:pPr>
    </w:p>
    <w:p w:rsidR="00000C4B" w:rsidRDefault="000447DF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>4</w:t>
      </w:r>
      <w:r w:rsidR="00064699" w:rsidRPr="00A8441F">
        <w:rPr>
          <w:sz w:val="28"/>
          <w:szCs w:val="28"/>
        </w:rPr>
        <w:t>.</w:t>
      </w:r>
      <w:r w:rsidR="00DB485C" w:rsidRPr="00A8441F">
        <w:rPr>
          <w:sz w:val="28"/>
          <w:szCs w:val="28"/>
        </w:rPr>
        <w:t xml:space="preserve"> П</w:t>
      </w:r>
      <w:r w:rsidR="00AA0C8F" w:rsidRPr="00A8441F">
        <w:rPr>
          <w:sz w:val="28"/>
          <w:szCs w:val="28"/>
        </w:rPr>
        <w:t>рогноз конечных результатов программы</w:t>
      </w:r>
    </w:p>
    <w:p w:rsidR="00A8441F" w:rsidRPr="00A8441F" w:rsidRDefault="00A8441F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00536" w:rsidRPr="00A8441F" w:rsidRDefault="00800536" w:rsidP="00A8441F">
      <w:pPr>
        <w:widowControl w:val="0"/>
        <w:ind w:firstLine="540"/>
        <w:jc w:val="both"/>
        <w:rPr>
          <w:sz w:val="28"/>
          <w:szCs w:val="28"/>
        </w:rPr>
      </w:pPr>
      <w:r w:rsidRPr="00A8441F">
        <w:rPr>
          <w:sz w:val="28"/>
          <w:szCs w:val="28"/>
        </w:rPr>
        <w:t>Конечными и промежуточными социально-экономическими результатами решения указанных проблем являются:</w:t>
      </w:r>
    </w:p>
    <w:p w:rsidR="00800536" w:rsidRPr="00A8441F" w:rsidRDefault="00800536" w:rsidP="00A8441F">
      <w:pPr>
        <w:widowControl w:val="0"/>
        <w:ind w:firstLine="540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увеличение количества социально-экономических проектов, реализуемых молодежью Абанского района с 28 единиц </w:t>
      </w:r>
      <w:r w:rsidR="00D208A9">
        <w:rPr>
          <w:sz w:val="28"/>
          <w:szCs w:val="28"/>
        </w:rPr>
        <w:t xml:space="preserve"> в 2014 году до 40 единиц в 2030</w:t>
      </w:r>
      <w:r w:rsidR="00E74704">
        <w:rPr>
          <w:sz w:val="28"/>
          <w:szCs w:val="28"/>
        </w:rPr>
        <w:t xml:space="preserve"> году;</w:t>
      </w:r>
    </w:p>
    <w:p w:rsidR="00800536" w:rsidRPr="00A8441F" w:rsidRDefault="00800536" w:rsidP="00A8441F">
      <w:pPr>
        <w:widowControl w:val="0"/>
        <w:ind w:firstLine="540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увеличение удельного веса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районе,  с </w:t>
      </w:r>
      <w:r w:rsidR="00D208A9">
        <w:rPr>
          <w:sz w:val="28"/>
          <w:szCs w:val="28"/>
        </w:rPr>
        <w:t>2,3 %  в 2014 году до 3 % в 2030</w:t>
      </w:r>
      <w:r w:rsidR="00E74704">
        <w:rPr>
          <w:sz w:val="28"/>
          <w:szCs w:val="28"/>
        </w:rPr>
        <w:t xml:space="preserve"> году;</w:t>
      </w:r>
    </w:p>
    <w:p w:rsidR="005A72BE" w:rsidRPr="00A8441F" w:rsidRDefault="00800536" w:rsidP="00A8441F">
      <w:pPr>
        <w:widowControl w:val="0"/>
        <w:ind w:firstLine="540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увеличение количества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 со 1400 человек в </w:t>
      </w:r>
      <w:r w:rsidR="00294306">
        <w:rPr>
          <w:sz w:val="28"/>
          <w:szCs w:val="28"/>
        </w:rPr>
        <w:t xml:space="preserve">2014 </w:t>
      </w:r>
      <w:r w:rsidR="00D208A9">
        <w:rPr>
          <w:sz w:val="28"/>
          <w:szCs w:val="28"/>
        </w:rPr>
        <w:lastRenderedPageBreak/>
        <w:t>году до 1800 человек в 2030</w:t>
      </w:r>
      <w:r w:rsidR="00E74704">
        <w:rPr>
          <w:sz w:val="28"/>
          <w:szCs w:val="28"/>
        </w:rPr>
        <w:t xml:space="preserve"> году.</w:t>
      </w:r>
    </w:p>
    <w:p w:rsidR="00800536" w:rsidRPr="00A8441F" w:rsidRDefault="00800536" w:rsidP="00A8441F">
      <w:pPr>
        <w:widowControl w:val="0"/>
        <w:ind w:firstLine="540"/>
        <w:jc w:val="both"/>
        <w:rPr>
          <w:sz w:val="28"/>
          <w:szCs w:val="28"/>
        </w:rPr>
      </w:pPr>
    </w:p>
    <w:p w:rsidR="001F30BD" w:rsidRPr="00A8441F" w:rsidRDefault="009069AD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>5</w:t>
      </w:r>
      <w:r w:rsidR="007F4B64" w:rsidRPr="00A8441F">
        <w:rPr>
          <w:sz w:val="28"/>
          <w:szCs w:val="28"/>
        </w:rPr>
        <w:t>.Информация по подпрограммам</w:t>
      </w:r>
    </w:p>
    <w:p w:rsidR="00000C4B" w:rsidRPr="00A8441F" w:rsidRDefault="00000C4B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A72BE" w:rsidRPr="00A8441F" w:rsidRDefault="001F30BD" w:rsidP="00A8441F">
      <w:pPr>
        <w:ind w:firstLine="709"/>
        <w:jc w:val="both"/>
        <w:rPr>
          <w:sz w:val="28"/>
          <w:szCs w:val="28"/>
        </w:rPr>
      </w:pPr>
      <w:r w:rsidRPr="00A8441F">
        <w:rPr>
          <w:sz w:val="28"/>
          <w:szCs w:val="28"/>
        </w:rPr>
        <w:t>Решение указанных задач обеспечивается через систему мероприя</w:t>
      </w:r>
      <w:r w:rsidR="005A72BE" w:rsidRPr="00A8441F">
        <w:rPr>
          <w:sz w:val="28"/>
          <w:szCs w:val="28"/>
        </w:rPr>
        <w:t>тий, предусмотренных в  подпрограмме</w:t>
      </w:r>
      <w:r w:rsidRPr="00A8441F">
        <w:rPr>
          <w:sz w:val="28"/>
          <w:szCs w:val="28"/>
        </w:rPr>
        <w:t xml:space="preserve"> «Вовлечение </w:t>
      </w:r>
      <w:r w:rsidR="007F4B64" w:rsidRPr="00A8441F">
        <w:rPr>
          <w:sz w:val="28"/>
          <w:szCs w:val="28"/>
        </w:rPr>
        <w:t xml:space="preserve">молодежи </w:t>
      </w:r>
      <w:r w:rsidR="009715EB" w:rsidRPr="00A8441F">
        <w:rPr>
          <w:sz w:val="28"/>
          <w:szCs w:val="28"/>
        </w:rPr>
        <w:t xml:space="preserve">Абанского района </w:t>
      </w:r>
      <w:r w:rsidR="007F4B64" w:rsidRPr="00A8441F">
        <w:rPr>
          <w:sz w:val="28"/>
          <w:szCs w:val="28"/>
        </w:rPr>
        <w:t>в социальную практику».</w:t>
      </w:r>
    </w:p>
    <w:p w:rsidR="005A72BE" w:rsidRPr="00A8441F" w:rsidRDefault="005A72BE" w:rsidP="00A8441F">
      <w:pPr>
        <w:ind w:firstLine="709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Цель подпрограммы: создание условий успешной социализации и эффективной самореализации молодежи Абанского района. </w:t>
      </w:r>
    </w:p>
    <w:p w:rsidR="005A72BE" w:rsidRPr="00A8441F" w:rsidRDefault="005A72BE" w:rsidP="00A8441F">
      <w:pPr>
        <w:ind w:firstLine="709"/>
        <w:jc w:val="both"/>
        <w:rPr>
          <w:sz w:val="28"/>
          <w:szCs w:val="28"/>
        </w:rPr>
      </w:pPr>
      <w:r w:rsidRPr="00A8441F">
        <w:rPr>
          <w:sz w:val="28"/>
          <w:szCs w:val="28"/>
        </w:rPr>
        <w:t>Задачи подпрограммы: вовлечение молодежи в общественную деятельность;</w:t>
      </w:r>
    </w:p>
    <w:p w:rsidR="00DE14AD" w:rsidRPr="00A8441F" w:rsidRDefault="005A72BE" w:rsidP="00A8441F">
      <w:pPr>
        <w:ind w:firstLine="709"/>
        <w:jc w:val="both"/>
        <w:rPr>
          <w:sz w:val="28"/>
          <w:szCs w:val="28"/>
        </w:rPr>
      </w:pPr>
      <w:r w:rsidRPr="00A8441F">
        <w:rPr>
          <w:sz w:val="28"/>
          <w:szCs w:val="28"/>
        </w:rPr>
        <w:t>развитие инфраструктуры и кадрового потенциала молод</w:t>
      </w:r>
      <w:r w:rsidR="009715EB" w:rsidRPr="00A8441F">
        <w:rPr>
          <w:sz w:val="28"/>
          <w:szCs w:val="28"/>
        </w:rPr>
        <w:t>ежной политики Абанского района;</w:t>
      </w:r>
    </w:p>
    <w:p w:rsidR="009715EB" w:rsidRPr="00A8441F" w:rsidRDefault="009715EB" w:rsidP="00A8441F">
      <w:pPr>
        <w:ind w:firstLine="709"/>
        <w:jc w:val="both"/>
        <w:rPr>
          <w:sz w:val="28"/>
          <w:szCs w:val="28"/>
        </w:rPr>
      </w:pPr>
      <w:r w:rsidRPr="00A8441F">
        <w:rPr>
          <w:sz w:val="28"/>
          <w:szCs w:val="28"/>
        </w:rPr>
        <w:t>вовлечение молодежи Абанского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Абанского района.</w:t>
      </w:r>
    </w:p>
    <w:p w:rsidR="00AE650C" w:rsidRPr="00A8441F" w:rsidRDefault="00DE14AD" w:rsidP="00A8441F">
      <w:pPr>
        <w:ind w:firstLine="708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Сроки реализации </w:t>
      </w:r>
      <w:r w:rsidR="00E74704">
        <w:rPr>
          <w:sz w:val="28"/>
          <w:szCs w:val="28"/>
        </w:rPr>
        <w:t xml:space="preserve">муниципальной </w:t>
      </w:r>
      <w:r w:rsidR="009C1BE1">
        <w:rPr>
          <w:sz w:val="28"/>
          <w:szCs w:val="28"/>
        </w:rPr>
        <w:t>п</w:t>
      </w:r>
      <w:r w:rsidRPr="00A8441F">
        <w:rPr>
          <w:sz w:val="28"/>
          <w:szCs w:val="28"/>
        </w:rPr>
        <w:t>рограммы: 201</w:t>
      </w:r>
      <w:r w:rsidR="001B6A90" w:rsidRPr="00A8441F">
        <w:rPr>
          <w:sz w:val="28"/>
          <w:szCs w:val="28"/>
        </w:rPr>
        <w:t>4</w:t>
      </w:r>
      <w:r w:rsidR="00D208A9">
        <w:rPr>
          <w:sz w:val="28"/>
          <w:szCs w:val="28"/>
        </w:rPr>
        <w:t>-2030</w:t>
      </w:r>
      <w:r w:rsidRPr="00A8441F">
        <w:rPr>
          <w:sz w:val="28"/>
          <w:szCs w:val="28"/>
        </w:rPr>
        <w:t xml:space="preserve"> годы.</w:t>
      </w:r>
      <w:r w:rsidR="00AE650C" w:rsidRPr="00A8441F">
        <w:rPr>
          <w:sz w:val="28"/>
          <w:szCs w:val="28"/>
        </w:rPr>
        <w:t xml:space="preserve">    </w:t>
      </w:r>
    </w:p>
    <w:p w:rsidR="00A8441F" w:rsidRDefault="00AE650C" w:rsidP="00A8441F">
      <w:pPr>
        <w:ind w:firstLine="708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Молодежных команд, реализующих социальные, инновационные </w:t>
      </w:r>
      <w:r w:rsidR="00843A19" w:rsidRPr="00A8441F">
        <w:rPr>
          <w:sz w:val="28"/>
          <w:szCs w:val="28"/>
        </w:rPr>
        <w:t>проекты в Абанском районе в 2016</w:t>
      </w:r>
      <w:r w:rsidR="00C70DE7" w:rsidRPr="00A8441F">
        <w:rPr>
          <w:sz w:val="28"/>
          <w:szCs w:val="28"/>
        </w:rPr>
        <w:t xml:space="preserve"> году - 28 единиц</w:t>
      </w:r>
      <w:r w:rsidRPr="00A8441F">
        <w:rPr>
          <w:sz w:val="28"/>
          <w:szCs w:val="28"/>
        </w:rPr>
        <w:t xml:space="preserve">, с общим количеством вовлеченной в проекты молодежи – 100 человек, что составляет 1,4 % молодежи, реализующей свой потенциал в интересах развития своей территории, от всей молодежи, проживающей в Абанском районе. Такой незначительный показатель – не только результат недостаточной социальной активности самой молодежи, но и недостаточно эффективной общегосударственной системы, </w:t>
      </w:r>
      <w:r w:rsidR="00C70DE7" w:rsidRPr="00A8441F">
        <w:rPr>
          <w:sz w:val="28"/>
          <w:szCs w:val="28"/>
        </w:rPr>
        <w:t>реализующе</w:t>
      </w:r>
      <w:r w:rsidR="00A8441F">
        <w:rPr>
          <w:sz w:val="28"/>
          <w:szCs w:val="28"/>
        </w:rPr>
        <w:t>й молодежную политику.</w:t>
      </w:r>
    </w:p>
    <w:p w:rsidR="00AE650C" w:rsidRPr="00A8441F" w:rsidRDefault="00AE650C" w:rsidP="00A8441F">
      <w:pPr>
        <w:ind w:firstLine="708"/>
        <w:jc w:val="both"/>
        <w:rPr>
          <w:sz w:val="28"/>
          <w:szCs w:val="28"/>
        </w:rPr>
      </w:pPr>
      <w:r w:rsidRPr="00A8441F">
        <w:rPr>
          <w:sz w:val="28"/>
          <w:szCs w:val="28"/>
        </w:rPr>
        <w:t>Следствием невключенности, отстраненности молодежи от социально-экономических процессов является социальное напряжение в молодежной среде. Оно проявляется в информационном пространстве, в</w:t>
      </w:r>
      <w:r w:rsidR="00C70DE7" w:rsidRPr="00A8441F">
        <w:rPr>
          <w:sz w:val="28"/>
          <w:szCs w:val="28"/>
        </w:rPr>
        <w:t xml:space="preserve">ыражается в недоверии к органам </w:t>
      </w:r>
      <w:r w:rsidRPr="00A8441F">
        <w:rPr>
          <w:sz w:val="28"/>
          <w:szCs w:val="28"/>
        </w:rPr>
        <w:t>самоуправления. Таким образом, при характеристике состояния дел необходимо выделить ключевые проблемы, на решение которых направлена реализация задач программы:</w:t>
      </w:r>
    </w:p>
    <w:p w:rsidR="00AE650C" w:rsidRPr="00A8441F" w:rsidRDefault="00AE650C" w:rsidP="00A8441F">
      <w:pPr>
        <w:ind w:firstLine="708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недостаточная включенность преобразующего потенциала молодежи в социально-экономическую систему; </w:t>
      </w:r>
    </w:p>
    <w:p w:rsidR="00AE650C" w:rsidRPr="00A8441F" w:rsidRDefault="00AE650C" w:rsidP="00A8441F">
      <w:pPr>
        <w:ind w:firstLine="708"/>
        <w:jc w:val="both"/>
        <w:rPr>
          <w:sz w:val="28"/>
          <w:szCs w:val="28"/>
        </w:rPr>
      </w:pPr>
      <w:r w:rsidRPr="00A8441F">
        <w:rPr>
          <w:sz w:val="28"/>
          <w:szCs w:val="28"/>
        </w:rPr>
        <w:t>слабое партнерское взаимодействие структур муниципальной молодежной политики с общественными институтами в совместной работе по реализации молодежной политики района;</w:t>
      </w:r>
    </w:p>
    <w:p w:rsidR="00AE650C" w:rsidRPr="00A8441F" w:rsidRDefault="00AE650C" w:rsidP="00F376D6">
      <w:pPr>
        <w:ind w:firstLine="708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недостаточная профессиональная квалификация специалистов, работающих с молодежью в муниципальных и общественных структурах по формированию гражданской инициативы, предприимчивости молодого человека и реализации его потенциала в  пользу развития территории, где проживает молодой человек и района в целом.  </w:t>
      </w:r>
    </w:p>
    <w:p w:rsidR="00DE14AD" w:rsidRPr="00A8441F" w:rsidRDefault="007F4B64" w:rsidP="00A8441F">
      <w:pPr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          Целевыми индикаторами, позволяющими измерить достижен</w:t>
      </w:r>
      <w:r w:rsidR="00671055" w:rsidRPr="00A8441F">
        <w:rPr>
          <w:sz w:val="28"/>
          <w:szCs w:val="28"/>
        </w:rPr>
        <w:t>ие цели подпрограммы будут  являться:</w:t>
      </w:r>
      <w:r w:rsidR="005A7A47" w:rsidRPr="00A8441F">
        <w:rPr>
          <w:sz w:val="28"/>
          <w:szCs w:val="28"/>
        </w:rPr>
        <w:t xml:space="preserve"> </w:t>
      </w:r>
    </w:p>
    <w:p w:rsidR="00800536" w:rsidRPr="00A8441F" w:rsidRDefault="00202C25" w:rsidP="00202C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00536" w:rsidRPr="00A8441F">
        <w:rPr>
          <w:sz w:val="28"/>
          <w:szCs w:val="28"/>
        </w:rPr>
        <w:t>количество проектов, реализуемых молодежью района с 28 единиц  в</w:t>
      </w:r>
      <w:r w:rsidR="00D208A9">
        <w:rPr>
          <w:sz w:val="28"/>
          <w:szCs w:val="28"/>
        </w:rPr>
        <w:t xml:space="preserve"> 2014 году до 40 единиц в 2030</w:t>
      </w:r>
      <w:r w:rsidR="00800536" w:rsidRPr="00A8441F">
        <w:rPr>
          <w:sz w:val="28"/>
          <w:szCs w:val="28"/>
        </w:rPr>
        <w:t xml:space="preserve"> году;</w:t>
      </w:r>
    </w:p>
    <w:p w:rsidR="00800536" w:rsidRPr="00A8441F" w:rsidRDefault="00800536" w:rsidP="00A844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441F">
        <w:rPr>
          <w:sz w:val="28"/>
          <w:szCs w:val="28"/>
        </w:rPr>
        <w:lastRenderedPageBreak/>
        <w:t xml:space="preserve">    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районе,  с 1,4 %  в 2014 году до 3,</w:t>
      </w:r>
      <w:r w:rsidR="00D208A9">
        <w:rPr>
          <w:sz w:val="28"/>
          <w:szCs w:val="28"/>
        </w:rPr>
        <w:t>0 % в 2030</w:t>
      </w:r>
      <w:r w:rsidRPr="00A8441F">
        <w:rPr>
          <w:sz w:val="28"/>
          <w:szCs w:val="28"/>
        </w:rPr>
        <w:t xml:space="preserve"> году;</w:t>
      </w:r>
    </w:p>
    <w:p w:rsidR="00800536" w:rsidRPr="00A8441F" w:rsidRDefault="00800536" w:rsidP="00A844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    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 с 1400  человек в </w:t>
      </w:r>
      <w:r w:rsidR="00D208A9">
        <w:rPr>
          <w:sz w:val="28"/>
          <w:szCs w:val="28"/>
        </w:rPr>
        <w:t>2014 году до 1800 человек в 2030</w:t>
      </w:r>
      <w:r w:rsidRPr="00A8441F">
        <w:rPr>
          <w:sz w:val="28"/>
          <w:szCs w:val="28"/>
        </w:rPr>
        <w:t xml:space="preserve"> году;</w:t>
      </w:r>
    </w:p>
    <w:p w:rsidR="00DE788F" w:rsidRPr="00A8441F" w:rsidRDefault="00800536" w:rsidP="00A844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удельный вес молодых граждан, проживающих в Абанском районе, вовлеченных в добровольческую деятельность, в их общей численности с 3,5 % (310 чел.) в 2014 </w:t>
      </w:r>
      <w:r w:rsidR="00D208A9">
        <w:rPr>
          <w:sz w:val="28"/>
          <w:szCs w:val="28"/>
        </w:rPr>
        <w:t>году  до 3,9 % (345 чел.) в 2030</w:t>
      </w:r>
      <w:r w:rsidRPr="00A8441F">
        <w:rPr>
          <w:sz w:val="28"/>
          <w:szCs w:val="28"/>
        </w:rPr>
        <w:t xml:space="preserve"> году</w:t>
      </w:r>
      <w:r w:rsidR="00654BA9" w:rsidRPr="00A8441F">
        <w:rPr>
          <w:sz w:val="28"/>
          <w:szCs w:val="28"/>
        </w:rPr>
        <w:t>.</w:t>
      </w:r>
    </w:p>
    <w:p w:rsidR="00F10AA3" w:rsidRPr="00A8441F" w:rsidRDefault="00F10AA3" w:rsidP="00A844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1055" w:rsidRPr="00A8441F" w:rsidRDefault="00671055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>6. Информация об основных мерах правового регулирования в соответствующей сфере (области) муниципального управления,                направленных на достижение цели и (или) задач программы.</w:t>
      </w:r>
    </w:p>
    <w:p w:rsidR="00000C4B" w:rsidRPr="00A8441F" w:rsidRDefault="00000C4B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71055" w:rsidRPr="00A8441F" w:rsidRDefault="00671055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 xml:space="preserve">          </w:t>
      </w:r>
      <w:r w:rsidR="00E549B7" w:rsidRPr="00A8441F">
        <w:rPr>
          <w:sz w:val="28"/>
          <w:szCs w:val="28"/>
        </w:rPr>
        <w:t xml:space="preserve">Для реализации муниципальной программы Абанского района «Молодёжь Абанского района в </w:t>
      </w:r>
      <w:r w:rsidR="00E549B7" w:rsidRPr="00A8441F">
        <w:rPr>
          <w:sz w:val="28"/>
          <w:szCs w:val="28"/>
          <w:lang w:val="en-US"/>
        </w:rPr>
        <w:t>XXI</w:t>
      </w:r>
      <w:r w:rsidR="00E549B7" w:rsidRPr="00A8441F">
        <w:rPr>
          <w:sz w:val="28"/>
          <w:szCs w:val="28"/>
        </w:rPr>
        <w:t xml:space="preserve"> веке» не требуется дополнительного принятия нормативных правовых актов.</w:t>
      </w:r>
    </w:p>
    <w:p w:rsidR="00671055" w:rsidRPr="00A8441F" w:rsidRDefault="00671055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5A72BE" w:rsidRPr="00A8441F" w:rsidRDefault="009363EA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>7</w:t>
      </w:r>
      <w:r w:rsidR="00064699" w:rsidRPr="00A8441F">
        <w:rPr>
          <w:sz w:val="28"/>
          <w:szCs w:val="28"/>
        </w:rPr>
        <w:t>.</w:t>
      </w:r>
      <w:r w:rsidR="00E22F60" w:rsidRPr="00A8441F">
        <w:rPr>
          <w:sz w:val="28"/>
          <w:szCs w:val="28"/>
        </w:rPr>
        <w:t xml:space="preserve"> И</w:t>
      </w:r>
      <w:r w:rsidR="00064699" w:rsidRPr="00A8441F">
        <w:rPr>
          <w:sz w:val="28"/>
          <w:szCs w:val="28"/>
        </w:rPr>
        <w:t>нформаци</w:t>
      </w:r>
      <w:r w:rsidR="00430452" w:rsidRPr="00A8441F">
        <w:rPr>
          <w:sz w:val="28"/>
          <w:szCs w:val="28"/>
        </w:rPr>
        <w:t>я</w:t>
      </w:r>
      <w:r w:rsidR="00064699" w:rsidRPr="00A8441F">
        <w:rPr>
          <w:sz w:val="28"/>
          <w:szCs w:val="28"/>
        </w:rPr>
        <w:t xml:space="preserve"> о ресурсном обеспечении </w:t>
      </w:r>
    </w:p>
    <w:p w:rsidR="00064699" w:rsidRPr="00A8441F" w:rsidRDefault="00064699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>программы</w:t>
      </w:r>
      <w:r w:rsidR="00705B27" w:rsidRPr="00A8441F">
        <w:rPr>
          <w:sz w:val="28"/>
          <w:szCs w:val="28"/>
        </w:rPr>
        <w:t>.</w:t>
      </w:r>
    </w:p>
    <w:p w:rsidR="00671055" w:rsidRPr="00A8441F" w:rsidRDefault="000B25D3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 xml:space="preserve">         </w:t>
      </w:r>
      <w:r w:rsidR="0030428F" w:rsidRPr="00A8441F">
        <w:rPr>
          <w:sz w:val="28"/>
          <w:szCs w:val="28"/>
        </w:rPr>
        <w:t xml:space="preserve"> </w:t>
      </w:r>
      <w:r w:rsidR="00671055" w:rsidRPr="00A8441F">
        <w:rPr>
          <w:sz w:val="28"/>
          <w:szCs w:val="28"/>
        </w:rPr>
        <w:t>1.</w:t>
      </w:r>
      <w:r w:rsidR="00F31FBB" w:rsidRPr="00A8441F">
        <w:rPr>
          <w:sz w:val="28"/>
          <w:szCs w:val="28"/>
        </w:rPr>
        <w:t xml:space="preserve"> </w:t>
      </w:r>
      <w:r w:rsidR="00671055" w:rsidRPr="00A8441F">
        <w:rPr>
          <w:sz w:val="28"/>
          <w:szCs w:val="28"/>
        </w:rPr>
        <w:t>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(с расшифровкой по главным распорядителям средств районного бюджета) приведена в приложении 1 к муниципальной программе.</w:t>
      </w:r>
    </w:p>
    <w:p w:rsidR="00064699" w:rsidRPr="00A8441F" w:rsidRDefault="00671055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 xml:space="preserve">         2.</w:t>
      </w:r>
      <w:r w:rsidR="00F31FBB" w:rsidRPr="00A8441F">
        <w:rPr>
          <w:sz w:val="28"/>
          <w:szCs w:val="28"/>
        </w:rPr>
        <w:t xml:space="preserve"> </w:t>
      </w:r>
      <w:r w:rsidRPr="00A8441F">
        <w:rPr>
          <w:sz w:val="28"/>
          <w:szCs w:val="28"/>
        </w:rPr>
        <w:t>Информация об источниках финансирования подпрограмм, отдельных мероприятий программы (средства районного бюджета, средства, запланированные к  поступлению из бюджетов других уровней бюджетной с</w:t>
      </w:r>
      <w:r w:rsidR="002704DE" w:rsidRPr="00A8441F">
        <w:rPr>
          <w:sz w:val="28"/>
          <w:szCs w:val="28"/>
        </w:rPr>
        <w:t xml:space="preserve">истемы) приведены в приложении </w:t>
      </w:r>
      <w:r w:rsidRPr="00A8441F">
        <w:rPr>
          <w:sz w:val="28"/>
          <w:szCs w:val="28"/>
        </w:rPr>
        <w:t xml:space="preserve"> 2 к муниципальной программе.</w:t>
      </w:r>
    </w:p>
    <w:p w:rsidR="00DE5CB1" w:rsidRDefault="00DE5CB1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  <w:sectPr w:rsidR="00DE5CB1" w:rsidSect="007F3B0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E5CB1" w:rsidRDefault="00DE5CB1" w:rsidP="00D208A9">
      <w:pPr>
        <w:widowControl w:val="0"/>
        <w:tabs>
          <w:tab w:val="left" w:pos="10915"/>
        </w:tabs>
        <w:autoSpaceDE w:val="0"/>
        <w:autoSpaceDN w:val="0"/>
        <w:adjustRightInd w:val="0"/>
        <w:ind w:right="-447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</w:t>
      </w:r>
    </w:p>
    <w:p w:rsidR="00DE5CB1" w:rsidRPr="00F06C92" w:rsidRDefault="00DE5CB1" w:rsidP="00DE5CB1">
      <w:pPr>
        <w:widowControl w:val="0"/>
        <w:tabs>
          <w:tab w:val="left" w:pos="10915"/>
        </w:tabs>
        <w:autoSpaceDE w:val="0"/>
        <w:autoSpaceDN w:val="0"/>
        <w:adjustRightInd w:val="0"/>
        <w:ind w:right="-447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Pr="00F06C92">
        <w:rPr>
          <w:sz w:val="28"/>
          <w:szCs w:val="28"/>
        </w:rPr>
        <w:t>Приложение</w:t>
      </w:r>
    </w:p>
    <w:p w:rsidR="00DE5CB1" w:rsidRPr="00F06C92" w:rsidRDefault="00DE5CB1" w:rsidP="00DE5C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06C92">
        <w:rPr>
          <w:sz w:val="28"/>
          <w:szCs w:val="28"/>
        </w:rPr>
        <w:t>к паспорту муниципальной программы</w:t>
      </w:r>
    </w:p>
    <w:p w:rsidR="00DE5CB1" w:rsidRPr="00F06C92" w:rsidRDefault="00DE5CB1" w:rsidP="00DE5CB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F06C92">
        <w:rPr>
          <w:bCs/>
          <w:sz w:val="28"/>
          <w:szCs w:val="28"/>
        </w:rPr>
        <w:t xml:space="preserve">                     «Молодёжь Абанского района в XXI веке» </w:t>
      </w:r>
    </w:p>
    <w:p w:rsidR="00DE5CB1" w:rsidRPr="00F06C92" w:rsidRDefault="00DE5CB1" w:rsidP="00DE5CB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06C9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E5CB1" w:rsidRPr="00F06C92" w:rsidRDefault="00DE5CB1" w:rsidP="00DE5C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322"/>
      <w:bookmarkEnd w:id="1"/>
      <w:r w:rsidRPr="00F06C92">
        <w:rPr>
          <w:sz w:val="28"/>
          <w:szCs w:val="28"/>
        </w:rPr>
        <w:t>Перечень</w:t>
      </w:r>
    </w:p>
    <w:p w:rsidR="00DE5CB1" w:rsidRPr="00F06C92" w:rsidRDefault="00DE5CB1" w:rsidP="00DE5C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06C92">
        <w:rPr>
          <w:sz w:val="28"/>
          <w:szCs w:val="28"/>
        </w:rPr>
        <w:t xml:space="preserve">целевых показателей муниципальной программы Абанского района с указанием </w:t>
      </w:r>
    </w:p>
    <w:p w:rsidR="00DE5CB1" w:rsidRPr="00F06C92" w:rsidRDefault="00DE5CB1" w:rsidP="00DE5C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06C92">
        <w:rPr>
          <w:sz w:val="28"/>
          <w:szCs w:val="28"/>
        </w:rPr>
        <w:t>планируемых к достижению значений в результате реализации муниципальной программы Абанского района</w:t>
      </w:r>
    </w:p>
    <w:p w:rsidR="00DE5CB1" w:rsidRPr="00F06C92" w:rsidRDefault="00DE5CB1" w:rsidP="00DE5C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19"/>
        <w:gridCol w:w="2062"/>
        <w:gridCol w:w="1184"/>
        <w:gridCol w:w="1932"/>
        <w:gridCol w:w="1383"/>
        <w:gridCol w:w="1383"/>
        <w:gridCol w:w="1164"/>
        <w:gridCol w:w="1164"/>
        <w:gridCol w:w="839"/>
        <w:gridCol w:w="12"/>
        <w:gridCol w:w="783"/>
        <w:gridCol w:w="796"/>
        <w:gridCol w:w="837"/>
        <w:gridCol w:w="483"/>
      </w:tblGrid>
      <w:tr w:rsidR="00DE5CB1" w:rsidRPr="00F06C92" w:rsidTr="00DE5CB1"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N п/п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Цели, целевые показатели муниципальной программы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ind w:firstLine="327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Год, предшествующий реализации муниципальной программы</w:t>
            </w:r>
          </w:p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2016 год</w:t>
            </w:r>
          </w:p>
        </w:tc>
        <w:tc>
          <w:tcPr>
            <w:tcW w:w="306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Годы реализации муниципальной программы Абанского района</w:t>
            </w:r>
          </w:p>
        </w:tc>
      </w:tr>
      <w:tr w:rsidR="00DE5CB1" w:rsidRPr="00F06C92" w:rsidTr="00DE5CB1">
        <w:trPr>
          <w:trHeight w:val="1660"/>
        </w:trPr>
        <w:tc>
          <w:tcPr>
            <w:tcW w:w="14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текущий финансовый год</w:t>
            </w:r>
          </w:p>
          <w:p w:rsidR="00DE5CB1" w:rsidRPr="00F06C92" w:rsidRDefault="00DE5CB1" w:rsidP="00D208A9">
            <w:pPr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2017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очередной финансовый год</w:t>
            </w:r>
          </w:p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2018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первый год планового периода</w:t>
            </w:r>
          </w:p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2019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второй год планового периода</w:t>
            </w:r>
          </w:p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2020</w:t>
            </w:r>
          </w:p>
        </w:tc>
        <w:tc>
          <w:tcPr>
            <w:tcW w:w="61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2030</w:t>
            </w:r>
          </w:p>
        </w:tc>
      </w:tr>
      <w:tr w:rsidR="00DE5CB1" w:rsidRPr="00F06C92" w:rsidTr="00DE5CB1">
        <w:trPr>
          <w:trHeight w:val="426"/>
        </w:trPr>
        <w:tc>
          <w:tcPr>
            <w:tcW w:w="1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2020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 xml:space="preserve"> 2024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2025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2029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2030</w:t>
            </w:r>
          </w:p>
        </w:tc>
      </w:tr>
      <w:tr w:rsidR="00DE5CB1" w:rsidRPr="00F06C92" w:rsidTr="00DE5CB1">
        <w:trPr>
          <w:trHeight w:val="155"/>
        </w:trPr>
        <w:tc>
          <w:tcPr>
            <w:tcW w:w="1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1</w:t>
            </w:r>
          </w:p>
        </w:tc>
        <w:tc>
          <w:tcPr>
            <w:tcW w:w="7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2</w:t>
            </w:r>
          </w:p>
        </w:tc>
        <w:tc>
          <w:tcPr>
            <w:tcW w:w="4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3</w:t>
            </w:r>
          </w:p>
        </w:tc>
        <w:tc>
          <w:tcPr>
            <w:tcW w:w="6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4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5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6</w:t>
            </w: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7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8</w:t>
            </w:r>
          </w:p>
        </w:tc>
        <w:tc>
          <w:tcPr>
            <w:tcW w:w="32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9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10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12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13</w:t>
            </w:r>
          </w:p>
        </w:tc>
      </w:tr>
      <w:tr w:rsidR="00DE5CB1" w:rsidRPr="00F06C92" w:rsidTr="00DE5CB1"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85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Цель: «Создание условий для развития потенциала молодежи и его реализации в интересах развития Абанского района»</w:t>
            </w:r>
          </w:p>
        </w:tc>
      </w:tr>
      <w:tr w:rsidR="00DE5CB1" w:rsidRPr="00F06C92" w:rsidTr="00DE5CB1"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1.1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 xml:space="preserve">Количество проектов, реализуемых молодежью района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единица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35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40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40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40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40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40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40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45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45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ind w:right="-18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50</w:t>
            </w:r>
          </w:p>
        </w:tc>
      </w:tr>
      <w:tr w:rsidR="00DE5CB1" w:rsidRPr="00F06C92" w:rsidTr="00DE5CB1"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%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2,9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3,0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3,0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3,0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3,0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3,0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3,0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3,5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3,5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ind w:right="-18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3,5</w:t>
            </w:r>
          </w:p>
        </w:tc>
      </w:tr>
      <w:tr w:rsidR="00DE5CB1" w:rsidRPr="00F06C92" w:rsidTr="00DE5CB1"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1.3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 xml:space="preserve">Количество благополучателей – граждан, проживающих в Абанском районе, получающих безвозмездные услуги от участников молодежных </w:t>
            </w:r>
            <w:r w:rsidRPr="00F06C92">
              <w:rPr>
                <w:sz w:val="28"/>
                <w:szCs w:val="28"/>
              </w:rPr>
              <w:lastRenderedPageBreak/>
              <w:t>социально-экономических проектов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1750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1750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1800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1800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1800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1800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1800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1800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1900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ind w:right="-18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2000</w:t>
            </w:r>
          </w:p>
        </w:tc>
      </w:tr>
      <w:tr w:rsidR="00DE5CB1" w:rsidRPr="00F06C92" w:rsidTr="00DE5CB1"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количество специалистов  молодежного многопрофильного центра, общественных лидеров молодежной политики района, участников 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Чел.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2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4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B1" w:rsidRPr="00F06C92" w:rsidRDefault="00DE5CB1" w:rsidP="00D208A9">
            <w:pPr>
              <w:widowControl w:val="0"/>
              <w:autoSpaceDE w:val="0"/>
              <w:autoSpaceDN w:val="0"/>
              <w:adjustRightInd w:val="0"/>
              <w:ind w:right="-180"/>
              <w:jc w:val="both"/>
              <w:rPr>
                <w:sz w:val="28"/>
                <w:szCs w:val="28"/>
              </w:rPr>
            </w:pPr>
            <w:r w:rsidRPr="00F06C92">
              <w:rPr>
                <w:sz w:val="28"/>
                <w:szCs w:val="28"/>
              </w:rPr>
              <w:t>4</w:t>
            </w:r>
          </w:p>
        </w:tc>
      </w:tr>
    </w:tbl>
    <w:p w:rsidR="00DE5CB1" w:rsidRDefault="00DE5CB1" w:rsidP="00DE5C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5CB1" w:rsidRDefault="00DE5CB1" w:rsidP="00DE5C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5CB1" w:rsidRDefault="00D208A9" w:rsidP="00DE5CB1">
      <w:pPr>
        <w:pStyle w:val="aff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\</w:t>
      </w:r>
    </w:p>
    <w:p w:rsidR="00D208A9" w:rsidRDefault="00D208A9" w:rsidP="00DE5CB1">
      <w:pPr>
        <w:pStyle w:val="aff0"/>
        <w:jc w:val="right"/>
        <w:rPr>
          <w:rFonts w:ascii="Times New Roman" w:hAnsi="Times New Roman" w:cs="Times New Roman"/>
          <w:sz w:val="28"/>
          <w:szCs w:val="28"/>
        </w:rPr>
      </w:pPr>
    </w:p>
    <w:p w:rsidR="00D208A9" w:rsidRDefault="00D208A9" w:rsidP="00DE5CB1">
      <w:pPr>
        <w:pStyle w:val="aff0"/>
        <w:jc w:val="right"/>
        <w:rPr>
          <w:rFonts w:ascii="Times New Roman" w:hAnsi="Times New Roman" w:cs="Times New Roman"/>
          <w:sz w:val="28"/>
          <w:szCs w:val="28"/>
        </w:rPr>
      </w:pPr>
    </w:p>
    <w:p w:rsidR="00DE5CB1" w:rsidRDefault="00DE5CB1" w:rsidP="00DE5CB1">
      <w:pPr>
        <w:pStyle w:val="aff0"/>
        <w:jc w:val="right"/>
        <w:rPr>
          <w:rFonts w:ascii="Times New Roman" w:hAnsi="Times New Roman" w:cs="Times New Roman"/>
          <w:sz w:val="28"/>
          <w:szCs w:val="28"/>
        </w:rPr>
      </w:pPr>
    </w:p>
    <w:p w:rsidR="00DE5CB1" w:rsidRPr="00CF308C" w:rsidRDefault="00DE5CB1" w:rsidP="00DE5CB1">
      <w:pPr>
        <w:pStyle w:val="aff0"/>
        <w:jc w:val="right"/>
        <w:rPr>
          <w:rFonts w:ascii="Times New Roman" w:hAnsi="Times New Roman" w:cs="Times New Roman"/>
          <w:sz w:val="28"/>
          <w:szCs w:val="28"/>
        </w:rPr>
      </w:pPr>
      <w:r w:rsidRPr="00CF308C">
        <w:rPr>
          <w:rFonts w:ascii="Times New Roman" w:hAnsi="Times New Roman" w:cs="Times New Roman"/>
          <w:sz w:val="28"/>
          <w:szCs w:val="28"/>
        </w:rPr>
        <w:t>Приложение №1 к муниципальной программе</w:t>
      </w:r>
    </w:p>
    <w:p w:rsidR="00DE5CB1" w:rsidRPr="00CF308C" w:rsidRDefault="00DE5CB1" w:rsidP="00DE5CB1">
      <w:pPr>
        <w:pStyle w:val="aff0"/>
        <w:jc w:val="right"/>
        <w:rPr>
          <w:rFonts w:ascii="Times New Roman" w:hAnsi="Times New Roman" w:cs="Times New Roman"/>
          <w:sz w:val="28"/>
          <w:szCs w:val="28"/>
        </w:rPr>
      </w:pPr>
      <w:r w:rsidRPr="00CF30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«Молодёжь Абанского района в XXI веке»</w:t>
      </w:r>
    </w:p>
    <w:p w:rsidR="00DE5CB1" w:rsidRPr="00CF308C" w:rsidRDefault="00DE5CB1" w:rsidP="00DE5CB1">
      <w:pPr>
        <w:pStyle w:val="aff0"/>
        <w:jc w:val="center"/>
        <w:rPr>
          <w:rFonts w:ascii="Times New Roman" w:hAnsi="Times New Roman" w:cs="Times New Roman"/>
          <w:sz w:val="28"/>
          <w:szCs w:val="28"/>
        </w:rPr>
      </w:pPr>
      <w:r w:rsidRPr="00CF308C">
        <w:rPr>
          <w:rFonts w:ascii="Times New Roman" w:hAnsi="Times New Roman" w:cs="Times New Roman"/>
          <w:sz w:val="28"/>
          <w:szCs w:val="28"/>
        </w:rPr>
        <w:t>Информация</w:t>
      </w:r>
    </w:p>
    <w:p w:rsidR="00DE5CB1" w:rsidRPr="00CF308C" w:rsidRDefault="00DE5CB1" w:rsidP="00DE5CB1">
      <w:pPr>
        <w:pStyle w:val="aff0"/>
        <w:jc w:val="center"/>
        <w:rPr>
          <w:rFonts w:ascii="Times New Roman" w:hAnsi="Times New Roman" w:cs="Times New Roman"/>
          <w:sz w:val="28"/>
          <w:szCs w:val="28"/>
        </w:rPr>
      </w:pPr>
      <w:r w:rsidRPr="00CF308C">
        <w:rPr>
          <w:rFonts w:ascii="Times New Roman" w:hAnsi="Times New Roman" w:cs="Times New Roman"/>
          <w:sz w:val="28"/>
          <w:szCs w:val="28"/>
        </w:rPr>
        <w:t>о ресурсном обеспечении муниципальной программы Абанского района за счёт средств районного бюджета, средств, поступивших из бюджетов других уровней бюджетной системы.</w:t>
      </w:r>
    </w:p>
    <w:p w:rsidR="00DE5CB1" w:rsidRPr="00CF308C" w:rsidRDefault="00DE5CB1" w:rsidP="00DE5CB1">
      <w:pPr>
        <w:pStyle w:val="aff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8"/>
        <w:tblW w:w="0" w:type="auto"/>
        <w:tblLook w:val="04A0"/>
      </w:tblPr>
      <w:tblGrid>
        <w:gridCol w:w="2402"/>
        <w:gridCol w:w="2332"/>
        <w:gridCol w:w="2420"/>
        <w:gridCol w:w="898"/>
        <w:gridCol w:w="840"/>
        <w:gridCol w:w="775"/>
        <w:gridCol w:w="569"/>
        <w:gridCol w:w="1000"/>
        <w:gridCol w:w="1174"/>
        <w:gridCol w:w="1000"/>
        <w:gridCol w:w="1123"/>
      </w:tblGrid>
      <w:tr w:rsidR="00DE5CB1" w:rsidRPr="00CF308C" w:rsidTr="00D208A9">
        <w:trPr>
          <w:trHeight w:val="701"/>
        </w:trPr>
        <w:tc>
          <w:tcPr>
            <w:tcW w:w="0" w:type="auto"/>
            <w:vMerge w:val="restart"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Статус (муниципальная программа, подпрограмма)</w:t>
            </w:r>
          </w:p>
        </w:tc>
        <w:tc>
          <w:tcPr>
            <w:tcW w:w="0" w:type="auto"/>
            <w:vMerge w:val="restart"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0" w:type="auto"/>
            <w:vMerge w:val="restart"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 xml:space="preserve">Наименование ГРБС </w:t>
            </w:r>
          </w:p>
        </w:tc>
        <w:tc>
          <w:tcPr>
            <w:tcW w:w="0" w:type="auto"/>
            <w:gridSpan w:val="4"/>
            <w:hideMark/>
          </w:tcPr>
          <w:p w:rsidR="00DE5CB1" w:rsidRPr="00CF308C" w:rsidRDefault="00DE5CB1" w:rsidP="00D208A9">
            <w:pPr>
              <w:jc w:val="center"/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0" w:type="auto"/>
            <w:gridSpan w:val="4"/>
          </w:tcPr>
          <w:p w:rsidR="00DE5CB1" w:rsidRPr="00CF308C" w:rsidRDefault="00DE5CB1" w:rsidP="00D208A9">
            <w:pPr>
              <w:jc w:val="center"/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Расходы (тыс. рублей)</w:t>
            </w:r>
          </w:p>
        </w:tc>
      </w:tr>
      <w:tr w:rsidR="00DE5CB1" w:rsidRPr="00CF308C" w:rsidTr="00D208A9">
        <w:trPr>
          <w:trHeight w:val="765"/>
        </w:trPr>
        <w:tc>
          <w:tcPr>
            <w:tcW w:w="0" w:type="auto"/>
            <w:vMerge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ГРБС</w:t>
            </w:r>
          </w:p>
        </w:tc>
        <w:tc>
          <w:tcPr>
            <w:tcW w:w="0" w:type="auto"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РзПр</w:t>
            </w:r>
          </w:p>
        </w:tc>
        <w:tc>
          <w:tcPr>
            <w:tcW w:w="0" w:type="auto"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ЦСР</w:t>
            </w:r>
          </w:p>
        </w:tc>
        <w:tc>
          <w:tcPr>
            <w:tcW w:w="0" w:type="auto"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ВР</w:t>
            </w:r>
          </w:p>
        </w:tc>
        <w:tc>
          <w:tcPr>
            <w:tcW w:w="0" w:type="auto"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CF308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CF308C">
              <w:rPr>
                <w:sz w:val="28"/>
                <w:szCs w:val="28"/>
              </w:rPr>
              <w:t>год</w:t>
            </w:r>
          </w:p>
        </w:tc>
        <w:tc>
          <w:tcPr>
            <w:tcW w:w="0" w:type="auto"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0" w:type="auto"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 xml:space="preserve">Итого за </w:t>
            </w:r>
            <w:r>
              <w:rPr>
                <w:sz w:val="28"/>
                <w:szCs w:val="28"/>
              </w:rPr>
              <w:t>период</w:t>
            </w:r>
          </w:p>
        </w:tc>
      </w:tr>
      <w:tr w:rsidR="00DE5CB1" w:rsidRPr="00CF308C" w:rsidTr="00D208A9">
        <w:trPr>
          <w:trHeight w:val="1078"/>
        </w:trPr>
        <w:tc>
          <w:tcPr>
            <w:tcW w:w="0" w:type="auto"/>
            <w:vMerge w:val="restart"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Муниципальная программа</w:t>
            </w:r>
          </w:p>
        </w:tc>
        <w:tc>
          <w:tcPr>
            <w:tcW w:w="0" w:type="auto"/>
            <w:vMerge w:val="restart"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 xml:space="preserve">Молодёжь Абанского района в </w:t>
            </w:r>
            <w:r w:rsidRPr="00CF308C">
              <w:rPr>
                <w:sz w:val="28"/>
                <w:szCs w:val="28"/>
                <w:lang w:val="en-US"/>
              </w:rPr>
              <w:t>XXI</w:t>
            </w:r>
            <w:r w:rsidRPr="00CF308C">
              <w:rPr>
                <w:sz w:val="28"/>
                <w:szCs w:val="28"/>
              </w:rPr>
              <w:t xml:space="preserve"> веке</w:t>
            </w:r>
          </w:p>
        </w:tc>
        <w:tc>
          <w:tcPr>
            <w:tcW w:w="0" w:type="auto"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3881,6</w:t>
            </w:r>
          </w:p>
        </w:tc>
        <w:tc>
          <w:tcPr>
            <w:tcW w:w="0" w:type="auto"/>
            <w:noWrap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  <w:noWrap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9 748,4</w:t>
            </w:r>
          </w:p>
        </w:tc>
      </w:tr>
      <w:tr w:rsidR="00DE5CB1" w:rsidRPr="00CF308C" w:rsidTr="00D208A9">
        <w:trPr>
          <w:trHeight w:val="970"/>
        </w:trPr>
        <w:tc>
          <w:tcPr>
            <w:tcW w:w="0" w:type="auto"/>
            <w:vMerge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905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3881,6</w:t>
            </w:r>
          </w:p>
        </w:tc>
        <w:tc>
          <w:tcPr>
            <w:tcW w:w="0" w:type="auto"/>
            <w:noWrap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  <w:noWrap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9 748,4</w:t>
            </w:r>
          </w:p>
        </w:tc>
      </w:tr>
      <w:tr w:rsidR="00DE5CB1" w:rsidRPr="00CF308C" w:rsidTr="00D208A9">
        <w:trPr>
          <w:trHeight w:val="1583"/>
        </w:trPr>
        <w:tc>
          <w:tcPr>
            <w:tcW w:w="0" w:type="auto"/>
            <w:vMerge w:val="restart"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0" w:type="auto"/>
            <w:vMerge w:val="restart"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Вовлечение молодёжи Абанского района в социальную практику</w:t>
            </w:r>
          </w:p>
        </w:tc>
        <w:tc>
          <w:tcPr>
            <w:tcW w:w="0" w:type="auto"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Всего расходные обязательства по подпрограмме                                      в том числе: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3881,6</w:t>
            </w:r>
          </w:p>
        </w:tc>
        <w:tc>
          <w:tcPr>
            <w:tcW w:w="0" w:type="auto"/>
            <w:noWrap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  <w:noWrap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9 748,4</w:t>
            </w:r>
          </w:p>
        </w:tc>
      </w:tr>
      <w:tr w:rsidR="00DE5CB1" w:rsidRPr="00CF308C" w:rsidTr="00D208A9">
        <w:trPr>
          <w:trHeight w:val="1369"/>
        </w:trPr>
        <w:tc>
          <w:tcPr>
            <w:tcW w:w="0" w:type="auto"/>
            <w:vMerge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905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 w:rsidRPr="00CF308C">
              <w:rPr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3881,6</w:t>
            </w:r>
          </w:p>
        </w:tc>
        <w:tc>
          <w:tcPr>
            <w:tcW w:w="0" w:type="auto"/>
            <w:noWrap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  <w:noWrap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9 748,4</w:t>
            </w:r>
          </w:p>
        </w:tc>
      </w:tr>
    </w:tbl>
    <w:p w:rsidR="00DE5CB1" w:rsidRDefault="00DE5CB1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E5CB1" w:rsidRDefault="00DE5CB1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E5CB1" w:rsidRPr="00E33BFB" w:rsidRDefault="00DE5CB1" w:rsidP="00DE5CB1">
      <w:pPr>
        <w:pStyle w:val="aff0"/>
        <w:jc w:val="right"/>
        <w:rPr>
          <w:rFonts w:ascii="Times New Roman" w:hAnsi="Times New Roman" w:cs="Times New Roman"/>
          <w:sz w:val="28"/>
          <w:szCs w:val="28"/>
        </w:rPr>
      </w:pPr>
      <w:r w:rsidRPr="00E33BFB">
        <w:rPr>
          <w:rFonts w:ascii="Times New Roman" w:hAnsi="Times New Roman" w:cs="Times New Roman"/>
          <w:sz w:val="28"/>
          <w:szCs w:val="28"/>
        </w:rPr>
        <w:t>Приложение №2 к муниципальной программе</w:t>
      </w:r>
    </w:p>
    <w:p w:rsidR="00DE5CB1" w:rsidRPr="00E33BFB" w:rsidRDefault="00DE5CB1" w:rsidP="00DE5CB1">
      <w:pPr>
        <w:pStyle w:val="aff0"/>
        <w:jc w:val="right"/>
        <w:rPr>
          <w:rFonts w:ascii="Times New Roman" w:hAnsi="Times New Roman" w:cs="Times New Roman"/>
          <w:sz w:val="28"/>
          <w:szCs w:val="28"/>
        </w:rPr>
      </w:pPr>
      <w:r w:rsidRPr="00E33BFB">
        <w:rPr>
          <w:rFonts w:ascii="Times New Roman" w:hAnsi="Times New Roman" w:cs="Times New Roman"/>
          <w:sz w:val="28"/>
          <w:szCs w:val="28"/>
        </w:rPr>
        <w:t xml:space="preserve">«Молодёжь Абанского района в </w:t>
      </w:r>
      <w:r w:rsidRPr="00E33BFB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E33BFB">
        <w:rPr>
          <w:rFonts w:ascii="Times New Roman" w:hAnsi="Times New Roman" w:cs="Times New Roman"/>
          <w:sz w:val="28"/>
          <w:szCs w:val="28"/>
        </w:rPr>
        <w:t xml:space="preserve"> веке»</w:t>
      </w:r>
    </w:p>
    <w:p w:rsidR="00DE5CB1" w:rsidRPr="00E33BFB" w:rsidRDefault="00DE5CB1" w:rsidP="00DE5CB1">
      <w:pPr>
        <w:pStyle w:val="aff0"/>
        <w:jc w:val="center"/>
        <w:rPr>
          <w:rFonts w:ascii="Times New Roman" w:hAnsi="Times New Roman" w:cs="Times New Roman"/>
          <w:sz w:val="28"/>
          <w:szCs w:val="28"/>
        </w:rPr>
      </w:pPr>
      <w:r w:rsidRPr="00E33BFB">
        <w:rPr>
          <w:rFonts w:ascii="Times New Roman" w:hAnsi="Times New Roman" w:cs="Times New Roman"/>
          <w:sz w:val="28"/>
          <w:szCs w:val="28"/>
        </w:rPr>
        <w:t>Информация</w:t>
      </w:r>
    </w:p>
    <w:p w:rsidR="00DE5CB1" w:rsidRDefault="00DE5CB1" w:rsidP="00DE5CB1">
      <w:pPr>
        <w:pStyle w:val="aff0"/>
        <w:jc w:val="center"/>
        <w:rPr>
          <w:rFonts w:ascii="Times New Roman" w:hAnsi="Times New Roman" w:cs="Times New Roman"/>
          <w:sz w:val="28"/>
          <w:szCs w:val="28"/>
        </w:rPr>
      </w:pPr>
      <w:r w:rsidRPr="00E33BFB">
        <w:rPr>
          <w:rFonts w:ascii="Times New Roman" w:hAnsi="Times New Roman" w:cs="Times New Roman"/>
          <w:sz w:val="28"/>
          <w:szCs w:val="28"/>
        </w:rPr>
        <w:t>об источниках финансирования подпрограмм, отдельных мероприятий муниципальной программы Абанского района (средства районного бюджета, средства, запланированные к поступлению из других уровней бюджетной системы)</w:t>
      </w:r>
    </w:p>
    <w:p w:rsidR="00DE5CB1" w:rsidRPr="00E33BFB" w:rsidRDefault="00DE5CB1" w:rsidP="00DE5CB1">
      <w:pPr>
        <w:pStyle w:val="aff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8"/>
        <w:tblW w:w="0" w:type="auto"/>
        <w:tblInd w:w="-601" w:type="dxa"/>
        <w:tblLook w:val="04A0"/>
      </w:tblPr>
      <w:tblGrid>
        <w:gridCol w:w="2689"/>
        <w:gridCol w:w="4399"/>
        <w:gridCol w:w="3285"/>
        <w:gridCol w:w="1088"/>
        <w:gridCol w:w="1088"/>
        <w:gridCol w:w="1088"/>
        <w:gridCol w:w="1497"/>
      </w:tblGrid>
      <w:tr w:rsidR="00DE5CB1" w:rsidRPr="00E33BFB" w:rsidTr="00D208A9">
        <w:trPr>
          <w:trHeight w:val="780"/>
        </w:trPr>
        <w:tc>
          <w:tcPr>
            <w:tcW w:w="0" w:type="auto"/>
            <w:vMerge w:val="restart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 xml:space="preserve">Статус </w:t>
            </w:r>
          </w:p>
        </w:tc>
        <w:tc>
          <w:tcPr>
            <w:tcW w:w="0" w:type="auto"/>
            <w:vMerge w:val="restart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0" w:type="auto"/>
            <w:vMerge w:val="restart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0" w:type="auto"/>
            <w:gridSpan w:val="4"/>
          </w:tcPr>
          <w:p w:rsidR="00DE5CB1" w:rsidRPr="00E33BFB" w:rsidRDefault="00DE5CB1" w:rsidP="00D208A9">
            <w:pPr>
              <w:jc w:val="center"/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Расходы (тыс. рублей)</w:t>
            </w:r>
          </w:p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</w:tr>
      <w:tr w:rsidR="00DE5CB1" w:rsidRPr="00E33BFB" w:rsidTr="00D208A9">
        <w:trPr>
          <w:trHeight w:val="720"/>
        </w:trPr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E33BF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E33BF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0" w:type="auto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 xml:space="preserve">Итого за </w:t>
            </w:r>
            <w:r>
              <w:rPr>
                <w:sz w:val="28"/>
                <w:szCs w:val="28"/>
              </w:rPr>
              <w:t>период</w:t>
            </w:r>
          </w:p>
        </w:tc>
      </w:tr>
      <w:tr w:rsidR="00DE5CB1" w:rsidRPr="00E33BFB" w:rsidTr="00D208A9">
        <w:trPr>
          <w:trHeight w:val="398"/>
        </w:trPr>
        <w:tc>
          <w:tcPr>
            <w:tcW w:w="0" w:type="auto"/>
            <w:vMerge w:val="restart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Муниципальная программа</w:t>
            </w:r>
          </w:p>
        </w:tc>
        <w:tc>
          <w:tcPr>
            <w:tcW w:w="0" w:type="auto"/>
            <w:vMerge w:val="restart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Молодёжь Абанского района в XXI веке</w:t>
            </w:r>
          </w:p>
        </w:tc>
        <w:tc>
          <w:tcPr>
            <w:tcW w:w="0" w:type="auto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Всего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3881,6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9 748,4</w:t>
            </w:r>
          </w:p>
        </w:tc>
      </w:tr>
      <w:tr w:rsidR="00DE5CB1" w:rsidRPr="00E33BFB" w:rsidTr="00D208A9">
        <w:trPr>
          <w:trHeight w:val="360"/>
        </w:trPr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в том числе:</w:t>
            </w: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 </w:t>
            </w:r>
          </w:p>
        </w:tc>
      </w:tr>
      <w:tr w:rsidR="00DE5CB1" w:rsidRPr="00E33BFB" w:rsidTr="00D208A9">
        <w:trPr>
          <w:trHeight w:val="360"/>
        </w:trPr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0,0</w:t>
            </w:r>
          </w:p>
        </w:tc>
      </w:tr>
      <w:tr w:rsidR="00DE5CB1" w:rsidRPr="00E33BFB" w:rsidTr="00D208A9">
        <w:trPr>
          <w:trHeight w:val="398"/>
        </w:trPr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442,4</w:t>
            </w: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427,6</w:t>
            </w:r>
          </w:p>
        </w:tc>
        <w:tc>
          <w:tcPr>
            <w:tcW w:w="0" w:type="auto"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427,6</w:t>
            </w:r>
          </w:p>
        </w:tc>
        <w:tc>
          <w:tcPr>
            <w:tcW w:w="0" w:type="auto"/>
            <w:noWrap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1297,6</w:t>
            </w:r>
          </w:p>
        </w:tc>
      </w:tr>
      <w:tr w:rsidR="00DE5CB1" w:rsidRPr="00E33BFB" w:rsidTr="00D208A9">
        <w:trPr>
          <w:trHeight w:val="360"/>
        </w:trPr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3439,2</w:t>
            </w: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2505,8</w:t>
            </w:r>
          </w:p>
        </w:tc>
        <w:tc>
          <w:tcPr>
            <w:tcW w:w="0" w:type="auto"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2505,8</w:t>
            </w:r>
          </w:p>
        </w:tc>
        <w:tc>
          <w:tcPr>
            <w:tcW w:w="0" w:type="auto"/>
            <w:noWrap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8450,8</w:t>
            </w:r>
          </w:p>
        </w:tc>
      </w:tr>
      <w:tr w:rsidR="00DE5CB1" w:rsidRPr="00E33BFB" w:rsidTr="00D208A9">
        <w:trPr>
          <w:trHeight w:val="349"/>
        </w:trPr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бюджеты муниципальных образований</w:t>
            </w: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 </w:t>
            </w:r>
          </w:p>
        </w:tc>
      </w:tr>
      <w:tr w:rsidR="00DE5CB1" w:rsidRPr="00E33BFB" w:rsidTr="00D208A9">
        <w:trPr>
          <w:trHeight w:val="398"/>
        </w:trPr>
        <w:tc>
          <w:tcPr>
            <w:tcW w:w="0" w:type="auto"/>
            <w:vMerge w:val="restart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0" w:type="auto"/>
            <w:vMerge w:val="restart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Вовлечение молодёжи Абанского района в социальную практику</w:t>
            </w:r>
          </w:p>
        </w:tc>
        <w:tc>
          <w:tcPr>
            <w:tcW w:w="0" w:type="auto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Всего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3881,6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2933,4</w:t>
            </w:r>
          </w:p>
        </w:tc>
        <w:tc>
          <w:tcPr>
            <w:tcW w:w="0" w:type="auto"/>
            <w:noWrap/>
            <w:hideMark/>
          </w:tcPr>
          <w:p w:rsidR="00DE5CB1" w:rsidRPr="00CF308C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9 748,4</w:t>
            </w:r>
          </w:p>
        </w:tc>
      </w:tr>
      <w:tr w:rsidR="00DE5CB1" w:rsidRPr="00E33BFB" w:rsidTr="00D208A9">
        <w:trPr>
          <w:trHeight w:val="409"/>
        </w:trPr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в том числе:</w:t>
            </w: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 </w:t>
            </w:r>
          </w:p>
        </w:tc>
      </w:tr>
      <w:tr w:rsidR="00DE5CB1" w:rsidRPr="00E33BFB" w:rsidTr="00D208A9">
        <w:trPr>
          <w:trHeight w:val="398"/>
        </w:trPr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0,0</w:t>
            </w:r>
          </w:p>
        </w:tc>
      </w:tr>
      <w:tr w:rsidR="00DE5CB1" w:rsidRPr="00E33BFB" w:rsidTr="00D208A9">
        <w:trPr>
          <w:trHeight w:val="409"/>
        </w:trPr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442,4</w:t>
            </w: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427,6</w:t>
            </w:r>
          </w:p>
        </w:tc>
        <w:tc>
          <w:tcPr>
            <w:tcW w:w="0" w:type="auto"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427,6</w:t>
            </w:r>
          </w:p>
        </w:tc>
        <w:tc>
          <w:tcPr>
            <w:tcW w:w="0" w:type="auto"/>
            <w:noWrap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1297,6</w:t>
            </w:r>
          </w:p>
        </w:tc>
      </w:tr>
      <w:tr w:rsidR="00DE5CB1" w:rsidRPr="00E33BFB" w:rsidTr="00D208A9">
        <w:trPr>
          <w:trHeight w:val="420"/>
        </w:trPr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3439,2</w:t>
            </w:r>
          </w:p>
        </w:tc>
        <w:tc>
          <w:tcPr>
            <w:tcW w:w="0" w:type="auto"/>
            <w:noWrap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2505,8</w:t>
            </w:r>
          </w:p>
        </w:tc>
        <w:tc>
          <w:tcPr>
            <w:tcW w:w="0" w:type="auto"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2505,8</w:t>
            </w:r>
          </w:p>
        </w:tc>
        <w:tc>
          <w:tcPr>
            <w:tcW w:w="0" w:type="auto"/>
            <w:noWrap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8450,8</w:t>
            </w:r>
          </w:p>
        </w:tc>
      </w:tr>
      <w:tr w:rsidR="00DE5CB1" w:rsidRPr="00E33BFB" w:rsidTr="00D208A9">
        <w:trPr>
          <w:trHeight w:val="443"/>
        </w:trPr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бюджеты муниципальных образований</w:t>
            </w:r>
          </w:p>
        </w:tc>
        <w:tc>
          <w:tcPr>
            <w:tcW w:w="0" w:type="auto"/>
            <w:noWrap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  <w:r w:rsidRPr="00E33BFB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noWrap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noWrap/>
          </w:tcPr>
          <w:p w:rsidR="00DE5CB1" w:rsidRPr="00E33BFB" w:rsidRDefault="00DE5CB1" w:rsidP="00D208A9">
            <w:pPr>
              <w:rPr>
                <w:sz w:val="28"/>
                <w:szCs w:val="28"/>
              </w:rPr>
            </w:pPr>
          </w:p>
        </w:tc>
      </w:tr>
    </w:tbl>
    <w:p w:rsidR="00DE5CB1" w:rsidRDefault="00DE5CB1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  <w:sectPr w:rsidR="00DE5CB1" w:rsidSect="00D208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6838" w:h="11906" w:orient="landscape"/>
          <w:pgMar w:top="567" w:right="536" w:bottom="567" w:left="1985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DE5CB1" w:rsidRPr="007D06CE" w:rsidRDefault="00DE5CB1" w:rsidP="00DE5CB1">
      <w:pPr>
        <w:pStyle w:val="ConsPlusTitle"/>
        <w:ind w:left="720"/>
        <w:jc w:val="right"/>
        <w:rPr>
          <w:rFonts w:ascii="Times New Roman" w:hAnsi="Times New Roman" w:cs="Times New Roman"/>
          <w:b w:val="0"/>
          <w:kern w:val="28"/>
          <w:sz w:val="28"/>
          <w:szCs w:val="28"/>
        </w:rPr>
      </w:pPr>
      <w:r w:rsidRPr="007D06CE">
        <w:rPr>
          <w:rFonts w:ascii="Times New Roman" w:hAnsi="Times New Roman" w:cs="Times New Roman"/>
          <w:b w:val="0"/>
          <w:kern w:val="28"/>
          <w:sz w:val="28"/>
          <w:szCs w:val="28"/>
        </w:rPr>
        <w:lastRenderedPageBreak/>
        <w:t>Приложение № 3</w:t>
      </w:r>
    </w:p>
    <w:p w:rsidR="00DE5CB1" w:rsidRPr="007D06CE" w:rsidRDefault="00DE5CB1" w:rsidP="00DE5CB1">
      <w:pPr>
        <w:pStyle w:val="ConsPlusTitle"/>
        <w:ind w:left="720"/>
        <w:jc w:val="right"/>
        <w:rPr>
          <w:rFonts w:ascii="Times New Roman" w:hAnsi="Times New Roman" w:cs="Times New Roman"/>
          <w:b w:val="0"/>
          <w:kern w:val="28"/>
          <w:sz w:val="28"/>
          <w:szCs w:val="28"/>
        </w:rPr>
      </w:pPr>
      <w:r w:rsidRPr="007D06CE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к муниципальной программе </w:t>
      </w:r>
    </w:p>
    <w:p w:rsidR="00DE5CB1" w:rsidRPr="007D06CE" w:rsidRDefault="00DE5CB1" w:rsidP="00DE5CB1">
      <w:pPr>
        <w:pStyle w:val="ConsPlusTitle"/>
        <w:ind w:left="720"/>
        <w:jc w:val="right"/>
        <w:rPr>
          <w:rFonts w:ascii="Times New Roman" w:hAnsi="Times New Roman" w:cs="Times New Roman"/>
          <w:b w:val="0"/>
          <w:kern w:val="28"/>
          <w:sz w:val="28"/>
          <w:szCs w:val="28"/>
        </w:rPr>
      </w:pPr>
      <w:r w:rsidRPr="007D06CE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«Молодежь Абанского </w:t>
      </w:r>
    </w:p>
    <w:p w:rsidR="00DE5CB1" w:rsidRPr="007D06CE" w:rsidRDefault="00DE5CB1" w:rsidP="00DE5CB1">
      <w:pPr>
        <w:pStyle w:val="ConsPlusTitle"/>
        <w:ind w:left="720"/>
        <w:jc w:val="right"/>
        <w:rPr>
          <w:rFonts w:ascii="Times New Roman" w:hAnsi="Times New Roman" w:cs="Times New Roman"/>
          <w:b w:val="0"/>
          <w:kern w:val="28"/>
          <w:sz w:val="28"/>
          <w:szCs w:val="28"/>
        </w:rPr>
      </w:pPr>
      <w:r w:rsidRPr="007D06CE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района в XXI веке» </w:t>
      </w:r>
    </w:p>
    <w:p w:rsidR="00DE5CB1" w:rsidRPr="007D06CE" w:rsidRDefault="00DE5CB1" w:rsidP="00DE5CB1">
      <w:pPr>
        <w:pStyle w:val="ConsPlusTitle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DE5CB1" w:rsidRPr="007D06CE" w:rsidRDefault="00DE5CB1" w:rsidP="00DE5CB1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D06CE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DE5CB1" w:rsidRPr="007D06CE" w:rsidRDefault="00DE5CB1" w:rsidP="00DE5CB1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D06CE">
        <w:rPr>
          <w:rFonts w:ascii="Times New Roman" w:hAnsi="Times New Roman" w:cs="Times New Roman"/>
          <w:b w:val="0"/>
          <w:sz w:val="28"/>
          <w:szCs w:val="28"/>
        </w:rPr>
        <w:t>«Вовлечение молодежи Абанского района</w:t>
      </w:r>
    </w:p>
    <w:p w:rsidR="00DE5CB1" w:rsidRPr="007D06CE" w:rsidRDefault="00DE5CB1" w:rsidP="00DE5CB1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D06CE">
        <w:rPr>
          <w:rFonts w:ascii="Times New Roman" w:hAnsi="Times New Roman" w:cs="Times New Roman"/>
          <w:b w:val="0"/>
          <w:sz w:val="28"/>
          <w:szCs w:val="28"/>
        </w:rPr>
        <w:t>в социальную практику»</w:t>
      </w:r>
    </w:p>
    <w:p w:rsidR="00DE5CB1" w:rsidRPr="007D06CE" w:rsidRDefault="00DE5CB1" w:rsidP="00DE5CB1">
      <w:pPr>
        <w:widowControl w:val="0"/>
        <w:suppressAutoHyphens/>
        <w:spacing w:line="100" w:lineRule="atLeast"/>
        <w:jc w:val="center"/>
        <w:rPr>
          <w:sz w:val="28"/>
          <w:szCs w:val="28"/>
        </w:rPr>
      </w:pPr>
      <w:r w:rsidRPr="007D06CE">
        <w:rPr>
          <w:sz w:val="28"/>
          <w:szCs w:val="28"/>
        </w:rPr>
        <w:t>1.Паспорт подпрограммы</w:t>
      </w:r>
    </w:p>
    <w:p w:rsidR="00DE5CB1" w:rsidRPr="007D06CE" w:rsidRDefault="00DE5CB1" w:rsidP="00DE5CB1">
      <w:pPr>
        <w:widowControl w:val="0"/>
        <w:suppressAutoHyphens/>
        <w:spacing w:line="100" w:lineRule="atLeast"/>
        <w:ind w:left="360"/>
        <w:rPr>
          <w:sz w:val="28"/>
          <w:szCs w:val="28"/>
        </w:rPr>
      </w:pPr>
    </w:p>
    <w:tbl>
      <w:tblPr>
        <w:tblW w:w="5000" w:type="pct"/>
        <w:tblCellMar>
          <w:left w:w="75" w:type="dxa"/>
          <w:right w:w="75" w:type="dxa"/>
        </w:tblCellMar>
        <w:tblLook w:val="0000"/>
      </w:tblPr>
      <w:tblGrid>
        <w:gridCol w:w="3258"/>
        <w:gridCol w:w="6246"/>
      </w:tblGrid>
      <w:tr w:rsidR="00DE5CB1" w:rsidRPr="007D06CE" w:rsidTr="00D208A9">
        <w:trPr>
          <w:trHeight w:val="800"/>
        </w:trPr>
        <w:tc>
          <w:tcPr>
            <w:tcW w:w="1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CB1" w:rsidRPr="007D06CE" w:rsidRDefault="00DE5CB1" w:rsidP="00D208A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D06CE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CB1" w:rsidRPr="007D06CE" w:rsidRDefault="00DE5CB1" w:rsidP="00D208A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6CE">
              <w:rPr>
                <w:rFonts w:ascii="Times New Roman" w:hAnsi="Times New Roman" w:cs="Times New Roman"/>
                <w:sz w:val="28"/>
                <w:szCs w:val="28"/>
              </w:rPr>
              <w:t xml:space="preserve">«Вовлечение молодежи Абанского района в социальную практику» </w:t>
            </w:r>
          </w:p>
        </w:tc>
      </w:tr>
      <w:tr w:rsidR="00DE5CB1" w:rsidRPr="007D06CE" w:rsidTr="00D208A9">
        <w:trPr>
          <w:trHeight w:val="800"/>
        </w:trPr>
        <w:tc>
          <w:tcPr>
            <w:tcW w:w="1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CB1" w:rsidRPr="007D06CE" w:rsidRDefault="00DE5CB1" w:rsidP="00D208A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D06C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CB1" w:rsidRPr="007D06CE" w:rsidRDefault="00DE5CB1" w:rsidP="00D208A9">
            <w:pPr>
              <w:pStyle w:val="ConsPlusTitle"/>
              <w:ind w:left="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6CE">
              <w:rPr>
                <w:rFonts w:ascii="Times New Roman" w:hAnsi="Times New Roman" w:cs="Times New Roman"/>
                <w:b w:val="0"/>
                <w:sz w:val="28"/>
                <w:szCs w:val="28"/>
              </w:rPr>
              <w:t>«Молодежь Абанского района в XXI веке»</w:t>
            </w:r>
          </w:p>
        </w:tc>
      </w:tr>
      <w:tr w:rsidR="00DE5CB1" w:rsidRPr="007D06CE" w:rsidTr="00D208A9">
        <w:trPr>
          <w:trHeight w:val="800"/>
        </w:trPr>
        <w:tc>
          <w:tcPr>
            <w:tcW w:w="1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CB1" w:rsidRPr="007D06CE" w:rsidRDefault="00DE5CB1" w:rsidP="00D208A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D06CE">
              <w:rPr>
                <w:rFonts w:ascii="Times New Roman" w:hAnsi="Times New Roman" w:cs="Times New Roman"/>
                <w:sz w:val="28"/>
                <w:szCs w:val="28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- исполнитель подпрограммы).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CB1" w:rsidRPr="007D06CE" w:rsidRDefault="00DE5CB1" w:rsidP="00D208A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6CE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культуры, по делам молодежи и спорта администрации Абанского района </w:t>
            </w:r>
          </w:p>
        </w:tc>
      </w:tr>
      <w:tr w:rsidR="00DE5CB1" w:rsidRPr="007D06CE" w:rsidTr="00D208A9">
        <w:trPr>
          <w:trHeight w:val="800"/>
        </w:trPr>
        <w:tc>
          <w:tcPr>
            <w:tcW w:w="17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CB1" w:rsidRPr="007D06CE" w:rsidRDefault="00DE5CB1" w:rsidP="00D208A9">
            <w:pPr>
              <w:pStyle w:val="ConsPlusCell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7D06CE">
              <w:rPr>
                <w:rFonts w:ascii="Times New Roman" w:hAnsi="Times New Roman" w:cs="Times New Roman"/>
                <w:sz w:val="28"/>
                <w:szCs w:val="28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32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CB1" w:rsidRPr="007D06CE" w:rsidRDefault="00DE5CB1" w:rsidP="00D208A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6CE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  <w:p w:rsidR="00DE5CB1" w:rsidRPr="007D06CE" w:rsidRDefault="00DE5CB1" w:rsidP="00D208A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CB1" w:rsidRPr="007D06CE" w:rsidRDefault="00DE5CB1" w:rsidP="00D208A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CB1" w:rsidRPr="007D06CE" w:rsidTr="00D208A9">
        <w:trPr>
          <w:trHeight w:val="928"/>
        </w:trPr>
        <w:tc>
          <w:tcPr>
            <w:tcW w:w="17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CB1" w:rsidRPr="007D06CE" w:rsidRDefault="00DE5CB1" w:rsidP="00D208A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D06CE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32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CB1" w:rsidRPr="007D06CE" w:rsidRDefault="00DE5CB1" w:rsidP="00D208A9">
            <w:pPr>
              <w:jc w:val="both"/>
              <w:rPr>
                <w:sz w:val="28"/>
                <w:szCs w:val="28"/>
              </w:rPr>
            </w:pPr>
            <w:r w:rsidRPr="007D06CE">
              <w:rPr>
                <w:sz w:val="28"/>
                <w:szCs w:val="28"/>
              </w:rPr>
              <w:t>Цель: создание условий успешной социализации и эффективной самореализации молодежи Абанского района.</w:t>
            </w:r>
          </w:p>
          <w:p w:rsidR="00DE5CB1" w:rsidRPr="007D06CE" w:rsidRDefault="00DE5CB1" w:rsidP="00D208A9">
            <w:pPr>
              <w:jc w:val="both"/>
              <w:rPr>
                <w:sz w:val="28"/>
                <w:szCs w:val="28"/>
              </w:rPr>
            </w:pPr>
            <w:r w:rsidRPr="007D06CE">
              <w:rPr>
                <w:sz w:val="28"/>
                <w:szCs w:val="28"/>
              </w:rPr>
              <w:t xml:space="preserve">Задачи: вовлечение молодежи в общественную деятельность; развитие инфраструктуры и кадрового потенциала молодежной политики Абанского района; вовлечение молодежи Абанского района в социальную практику, </w:t>
            </w:r>
            <w:r w:rsidRPr="007D06CE">
              <w:rPr>
                <w:sz w:val="28"/>
                <w:szCs w:val="28"/>
              </w:rPr>
              <w:lastRenderedPageBreak/>
              <w:t>совершенствующую основные направления патриотического воспитания и повышение уровня социальной активности молодежи.</w:t>
            </w:r>
          </w:p>
        </w:tc>
      </w:tr>
      <w:tr w:rsidR="00DE5CB1" w:rsidRPr="007D06CE" w:rsidTr="00D208A9">
        <w:trPr>
          <w:trHeight w:val="416"/>
        </w:trPr>
        <w:tc>
          <w:tcPr>
            <w:tcW w:w="17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CB1" w:rsidRPr="007D06CE" w:rsidRDefault="00DE5CB1" w:rsidP="00D208A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7D06CE">
              <w:rPr>
                <w:rFonts w:eastAsia="SimSun"/>
                <w:kern w:val="1"/>
                <w:sz w:val="28"/>
                <w:szCs w:val="28"/>
                <w:lang w:eastAsia="ar-SA"/>
              </w:rPr>
              <w:lastRenderedPageBreak/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32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CB1" w:rsidRPr="007D06CE" w:rsidRDefault="00DE5CB1" w:rsidP="00D208A9">
            <w:pPr>
              <w:widowControl w:val="0"/>
              <w:spacing w:line="100" w:lineRule="atLeast"/>
              <w:jc w:val="both"/>
              <w:rPr>
                <w:sz w:val="28"/>
                <w:szCs w:val="28"/>
              </w:rPr>
            </w:pPr>
            <w:r w:rsidRPr="007D06CE">
              <w:rPr>
                <w:sz w:val="28"/>
                <w:szCs w:val="28"/>
              </w:rPr>
              <w:t xml:space="preserve">    количество проектов, реализуемых молодежью района с 28 единиц </w:t>
            </w:r>
            <w:r w:rsidR="00D208A9">
              <w:rPr>
                <w:sz w:val="28"/>
                <w:szCs w:val="28"/>
              </w:rPr>
              <w:t xml:space="preserve"> в 2014 году до 40 единиц в 2030</w:t>
            </w:r>
            <w:r w:rsidRPr="007D06CE">
              <w:rPr>
                <w:sz w:val="28"/>
                <w:szCs w:val="28"/>
              </w:rPr>
              <w:t xml:space="preserve"> году;</w:t>
            </w:r>
          </w:p>
          <w:p w:rsidR="00DE5CB1" w:rsidRPr="007D06CE" w:rsidRDefault="00DE5CB1" w:rsidP="00D208A9">
            <w:pPr>
              <w:widowControl w:val="0"/>
              <w:spacing w:line="100" w:lineRule="atLeast"/>
              <w:jc w:val="both"/>
              <w:rPr>
                <w:sz w:val="28"/>
                <w:szCs w:val="28"/>
              </w:rPr>
            </w:pPr>
            <w:r w:rsidRPr="007D06CE">
              <w:rPr>
                <w:sz w:val="28"/>
                <w:szCs w:val="28"/>
              </w:rPr>
              <w:t xml:space="preserve">    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районе,  с 1,</w:t>
            </w:r>
            <w:r w:rsidR="00D208A9">
              <w:rPr>
                <w:sz w:val="28"/>
                <w:szCs w:val="28"/>
              </w:rPr>
              <w:t>4 %  в 2014 году до 1,9 % в 2030</w:t>
            </w:r>
            <w:r w:rsidRPr="007D06CE">
              <w:rPr>
                <w:sz w:val="28"/>
                <w:szCs w:val="28"/>
              </w:rPr>
              <w:t xml:space="preserve"> году;</w:t>
            </w:r>
          </w:p>
          <w:p w:rsidR="00DE5CB1" w:rsidRPr="007D06CE" w:rsidRDefault="00DE5CB1" w:rsidP="00D208A9">
            <w:pPr>
              <w:widowControl w:val="0"/>
              <w:spacing w:line="100" w:lineRule="atLeast"/>
              <w:jc w:val="both"/>
              <w:rPr>
                <w:sz w:val="28"/>
                <w:szCs w:val="28"/>
              </w:rPr>
            </w:pPr>
            <w:r w:rsidRPr="007D06CE">
              <w:rPr>
                <w:sz w:val="28"/>
                <w:szCs w:val="28"/>
              </w:rPr>
              <w:t xml:space="preserve">    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 с 1400  человек в 2014 году до 1800 человек в 20</w:t>
            </w:r>
            <w:r w:rsidR="00D208A9">
              <w:rPr>
                <w:sz w:val="28"/>
                <w:szCs w:val="28"/>
              </w:rPr>
              <w:t>30</w:t>
            </w:r>
            <w:r w:rsidRPr="007D06CE">
              <w:rPr>
                <w:sz w:val="28"/>
                <w:szCs w:val="28"/>
              </w:rPr>
              <w:t xml:space="preserve"> году;</w:t>
            </w:r>
          </w:p>
          <w:p w:rsidR="00DE5CB1" w:rsidRPr="007D06CE" w:rsidRDefault="00DE5CB1" w:rsidP="00D208A9">
            <w:pPr>
              <w:widowControl w:val="0"/>
              <w:spacing w:line="100" w:lineRule="atLeast"/>
              <w:jc w:val="both"/>
              <w:rPr>
                <w:sz w:val="28"/>
                <w:szCs w:val="28"/>
              </w:rPr>
            </w:pPr>
            <w:r w:rsidRPr="007D06CE">
              <w:rPr>
                <w:sz w:val="28"/>
                <w:szCs w:val="28"/>
              </w:rPr>
              <w:t xml:space="preserve">    удельный вес молодых граждан, проживающих в Абанском районе, вовлеченных в добровольческую деятельность, в их общей численности с 3,5% (310 чел.) в 201</w:t>
            </w:r>
            <w:r w:rsidR="00D208A9">
              <w:rPr>
                <w:sz w:val="28"/>
                <w:szCs w:val="28"/>
              </w:rPr>
              <w:t>4 году до 3,9% (345 чел.) в 2030</w:t>
            </w:r>
            <w:r w:rsidRPr="007D06CE">
              <w:rPr>
                <w:sz w:val="28"/>
                <w:szCs w:val="28"/>
              </w:rPr>
              <w:t xml:space="preserve"> году.</w:t>
            </w:r>
          </w:p>
        </w:tc>
      </w:tr>
      <w:tr w:rsidR="00DE5CB1" w:rsidRPr="007D06CE" w:rsidTr="00D208A9">
        <w:trPr>
          <w:trHeight w:val="517"/>
        </w:trPr>
        <w:tc>
          <w:tcPr>
            <w:tcW w:w="17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CB1" w:rsidRPr="007D06CE" w:rsidRDefault="00DE5CB1" w:rsidP="00D208A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7D06CE">
              <w:rPr>
                <w:rFonts w:eastAsia="SimSun"/>
                <w:kern w:val="1"/>
                <w:sz w:val="28"/>
                <w:szCs w:val="28"/>
                <w:lang w:eastAsia="ar-SA"/>
              </w:rPr>
              <w:t>Сроки реализации подпрограммы</w:t>
            </w:r>
          </w:p>
        </w:tc>
        <w:tc>
          <w:tcPr>
            <w:tcW w:w="32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CB1" w:rsidRPr="007D06CE" w:rsidRDefault="00D208A9" w:rsidP="00D208A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ar-SA"/>
              </w:rPr>
              <w:t>2014 - 2030</w:t>
            </w:r>
            <w:r w:rsidR="00DE5CB1" w:rsidRPr="007D06CE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 годы.</w:t>
            </w:r>
          </w:p>
          <w:p w:rsidR="00DE5CB1" w:rsidRPr="007D06CE" w:rsidRDefault="00DE5CB1" w:rsidP="00D208A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</w:p>
        </w:tc>
      </w:tr>
      <w:tr w:rsidR="00DE5CB1" w:rsidRPr="007D06CE" w:rsidTr="00D208A9">
        <w:trPr>
          <w:trHeight w:val="800"/>
        </w:trPr>
        <w:tc>
          <w:tcPr>
            <w:tcW w:w="17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CB1" w:rsidRPr="007D06CE" w:rsidRDefault="00DE5CB1" w:rsidP="00D208A9">
            <w:pPr>
              <w:widowControl w:val="0"/>
              <w:suppressAutoHyphens/>
              <w:spacing w:line="100" w:lineRule="atLeast"/>
              <w:rPr>
                <w:rFonts w:eastAsia="SimSun"/>
                <w:kern w:val="1"/>
                <w:sz w:val="28"/>
                <w:szCs w:val="28"/>
                <w:lang w:eastAsia="ar-SA"/>
              </w:rPr>
            </w:pPr>
            <w:r w:rsidRPr="007D06CE">
              <w:rPr>
                <w:rFonts w:eastAsia="SimSun"/>
                <w:kern w:val="1"/>
                <w:sz w:val="28"/>
                <w:szCs w:val="28"/>
                <w:lang w:eastAsia="ar-SA"/>
              </w:rPr>
              <w:t xml:space="preserve">Информация по ресурсному обеспечению подпрограммы </w:t>
            </w:r>
          </w:p>
        </w:tc>
        <w:tc>
          <w:tcPr>
            <w:tcW w:w="32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Объем ассигнований на реализацию муниципальной программы  составит 26 172,4 тыс. рублей, в том числе по годам: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2014 год – 4589,6 тыс. рублей, в том числе: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из районного бюджета - 3 703,6 тыс. рублей;  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краевого бюджета – 756,4 тыс. рублей;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федерального бюджета – 129,6 тыс. рублей;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2015 год – 3 734,2 тыс.  рублей, в том числе: 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из районного бюджета - 2 517,2 тыс. рублей;  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краевого бюджета – 990,2 тыс. рублей;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федерального бюджета – 226,8 тыс. рублей;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2016 год - 2 573,9 тыс. рублей, в том числе: 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из районного бюджета – 2222,5 тыс. рублей;  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краевого бюджета - 351,4 тыс. рублей;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2017 год – 3 169,2 тыс. рублей, в том числе: 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 xml:space="preserve">из районного бюджета – 2677,9 тыс. рублей;  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краевого бюджета – 491,3 тыс. рублей;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2018 год – 3 842,0 тыс. рублей, в том числе: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районного бюджета – 2840,4 тыс. рублей;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из краевого бюджета – 1001,6 тыс. рублей;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3 213,8</w:t>
            </w:r>
            <w:r w:rsidRPr="00275C08">
              <w:rPr>
                <w:sz w:val="28"/>
                <w:szCs w:val="28"/>
              </w:rPr>
              <w:t xml:space="preserve"> тыс. рублей, в том числе из </w:t>
            </w:r>
            <w:r w:rsidRPr="00275C08">
              <w:rPr>
                <w:sz w:val="28"/>
                <w:szCs w:val="28"/>
              </w:rPr>
              <w:lastRenderedPageBreak/>
              <w:t xml:space="preserve">районного бюджета </w:t>
            </w:r>
            <w:r>
              <w:rPr>
                <w:sz w:val="28"/>
                <w:szCs w:val="28"/>
              </w:rPr>
              <w:t>2623,5</w:t>
            </w:r>
            <w:r w:rsidRPr="00275C08">
              <w:rPr>
                <w:sz w:val="28"/>
                <w:szCs w:val="28"/>
              </w:rPr>
              <w:t xml:space="preserve"> тыс. рублей, из краевого бюджета – </w:t>
            </w:r>
            <w:r>
              <w:rPr>
                <w:sz w:val="28"/>
                <w:szCs w:val="28"/>
              </w:rPr>
              <w:t>590,3</w:t>
            </w:r>
            <w:r w:rsidRPr="00275C08">
              <w:rPr>
                <w:sz w:val="28"/>
                <w:szCs w:val="28"/>
              </w:rPr>
              <w:t xml:space="preserve"> рублей;</w:t>
            </w:r>
          </w:p>
          <w:p w:rsidR="00D208A9" w:rsidRPr="00275C08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3 881,6</w:t>
            </w:r>
            <w:r w:rsidRPr="00275C08">
              <w:rPr>
                <w:sz w:val="28"/>
                <w:szCs w:val="28"/>
              </w:rPr>
              <w:t xml:space="preserve"> тыс. рублей, в том числе из районного бюджета </w:t>
            </w:r>
            <w:r>
              <w:rPr>
                <w:sz w:val="28"/>
                <w:szCs w:val="28"/>
              </w:rPr>
              <w:t>3439,2</w:t>
            </w:r>
            <w:r w:rsidRPr="00275C08">
              <w:rPr>
                <w:sz w:val="28"/>
                <w:szCs w:val="28"/>
              </w:rPr>
              <w:t xml:space="preserve"> тыс. рублей, из краевого бюджета – </w:t>
            </w:r>
            <w:r>
              <w:rPr>
                <w:sz w:val="28"/>
                <w:szCs w:val="28"/>
              </w:rPr>
              <w:t>442,4</w:t>
            </w:r>
            <w:r w:rsidRPr="00275C08">
              <w:rPr>
                <w:sz w:val="28"/>
                <w:szCs w:val="28"/>
              </w:rPr>
              <w:t xml:space="preserve"> тыс. рублей.</w:t>
            </w:r>
          </w:p>
          <w:p w:rsidR="00D208A9" w:rsidRDefault="00D208A9" w:rsidP="00D208A9">
            <w:pPr>
              <w:snapToGrid w:val="0"/>
              <w:jc w:val="both"/>
              <w:rPr>
                <w:sz w:val="28"/>
                <w:szCs w:val="28"/>
              </w:rPr>
            </w:pPr>
            <w:r w:rsidRPr="00275C08">
              <w:rPr>
                <w:sz w:val="28"/>
                <w:szCs w:val="28"/>
              </w:rPr>
              <w:t>2021 год</w:t>
            </w:r>
            <w:r>
              <w:rPr>
                <w:sz w:val="28"/>
                <w:szCs w:val="28"/>
              </w:rPr>
              <w:t xml:space="preserve"> – 2 933,4</w:t>
            </w:r>
            <w:r w:rsidRPr="00275C08">
              <w:rPr>
                <w:sz w:val="28"/>
                <w:szCs w:val="28"/>
              </w:rPr>
              <w:t xml:space="preserve"> тыс. рублей, в том числе из районного бюджета </w:t>
            </w:r>
            <w:r>
              <w:rPr>
                <w:sz w:val="28"/>
                <w:szCs w:val="28"/>
              </w:rPr>
              <w:t>2 505,8</w:t>
            </w:r>
            <w:r w:rsidRPr="00275C08">
              <w:rPr>
                <w:sz w:val="28"/>
                <w:szCs w:val="28"/>
              </w:rPr>
              <w:t xml:space="preserve"> тыс. рублей, из краевого бюджета – </w:t>
            </w:r>
            <w:r>
              <w:rPr>
                <w:sz w:val="28"/>
                <w:szCs w:val="28"/>
              </w:rPr>
              <w:t>427,6</w:t>
            </w:r>
            <w:r w:rsidRPr="00275C08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DE5CB1" w:rsidRPr="007D06CE" w:rsidRDefault="00D208A9" w:rsidP="00D208A9">
            <w:pPr>
              <w:widowControl w:val="0"/>
              <w:shd w:val="clear" w:color="auto" w:fill="FFFFFF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275C0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– 2 933,4</w:t>
            </w:r>
            <w:r w:rsidRPr="00275C08">
              <w:rPr>
                <w:sz w:val="28"/>
                <w:szCs w:val="28"/>
              </w:rPr>
              <w:t xml:space="preserve"> тыс. рублей, в том числе из районного бюджета </w:t>
            </w:r>
            <w:r>
              <w:rPr>
                <w:sz w:val="28"/>
                <w:szCs w:val="28"/>
              </w:rPr>
              <w:t>2 505,8</w:t>
            </w:r>
            <w:r w:rsidRPr="00275C08">
              <w:rPr>
                <w:sz w:val="28"/>
                <w:szCs w:val="28"/>
              </w:rPr>
              <w:t xml:space="preserve"> тыс. рублей, из краевого бюджета – </w:t>
            </w:r>
            <w:r>
              <w:rPr>
                <w:sz w:val="28"/>
                <w:szCs w:val="28"/>
              </w:rPr>
              <w:t>427,6</w:t>
            </w:r>
            <w:r w:rsidRPr="00275C08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DE5CB1" w:rsidRPr="007D06CE" w:rsidRDefault="00DE5CB1" w:rsidP="00DE5CB1">
      <w:pPr>
        <w:widowControl w:val="0"/>
        <w:spacing w:line="100" w:lineRule="atLeast"/>
        <w:rPr>
          <w:sz w:val="28"/>
          <w:szCs w:val="28"/>
        </w:rPr>
      </w:pPr>
      <w:r w:rsidRPr="007D06CE">
        <w:rPr>
          <w:sz w:val="28"/>
          <w:szCs w:val="28"/>
        </w:rPr>
        <w:lastRenderedPageBreak/>
        <w:t xml:space="preserve">              </w:t>
      </w:r>
    </w:p>
    <w:p w:rsidR="00DE5CB1" w:rsidRPr="007D06CE" w:rsidRDefault="00DE5CB1" w:rsidP="00DE5CB1">
      <w:pPr>
        <w:widowControl w:val="0"/>
        <w:suppressAutoHyphens/>
        <w:spacing w:line="100" w:lineRule="atLeast"/>
        <w:rPr>
          <w:sz w:val="28"/>
          <w:szCs w:val="28"/>
        </w:rPr>
      </w:pPr>
      <w:r w:rsidRPr="007D06CE">
        <w:rPr>
          <w:sz w:val="28"/>
          <w:szCs w:val="28"/>
        </w:rPr>
        <w:t xml:space="preserve">                                      2. Мероприятия подпрограммы</w:t>
      </w:r>
    </w:p>
    <w:p w:rsidR="00DE5CB1" w:rsidRPr="007D06CE" w:rsidRDefault="00DE5CB1" w:rsidP="00DE5CB1">
      <w:pPr>
        <w:widowControl w:val="0"/>
        <w:suppressAutoHyphens/>
        <w:spacing w:line="100" w:lineRule="atLeast"/>
        <w:jc w:val="both"/>
        <w:rPr>
          <w:sz w:val="28"/>
          <w:szCs w:val="28"/>
        </w:rPr>
      </w:pPr>
      <w:r w:rsidRPr="007D06CE">
        <w:rPr>
          <w:sz w:val="28"/>
          <w:szCs w:val="28"/>
        </w:rPr>
        <w:t xml:space="preserve">       </w:t>
      </w:r>
    </w:p>
    <w:p w:rsidR="00DE5CB1" w:rsidRPr="007D06CE" w:rsidRDefault="00DE5CB1" w:rsidP="00DE5CB1">
      <w:pPr>
        <w:widowControl w:val="0"/>
        <w:suppressAutoHyphens/>
        <w:spacing w:line="100" w:lineRule="atLeast"/>
        <w:ind w:firstLine="851"/>
        <w:jc w:val="both"/>
        <w:rPr>
          <w:sz w:val="28"/>
          <w:szCs w:val="28"/>
        </w:rPr>
      </w:pPr>
      <w:r w:rsidRPr="007D06CE">
        <w:rPr>
          <w:sz w:val="28"/>
          <w:szCs w:val="28"/>
        </w:rPr>
        <w:t>Мероприятия подпрограммы осуществляются в комплексе путем:</w:t>
      </w:r>
    </w:p>
    <w:p w:rsidR="00DE5CB1" w:rsidRPr="007D06CE" w:rsidRDefault="00DE5CB1" w:rsidP="00DE5CB1">
      <w:pPr>
        <w:widowControl w:val="0"/>
        <w:suppressAutoHyphens/>
        <w:spacing w:line="100" w:lineRule="atLeast"/>
        <w:jc w:val="both"/>
        <w:rPr>
          <w:sz w:val="28"/>
          <w:szCs w:val="28"/>
        </w:rPr>
      </w:pPr>
      <w:r w:rsidRPr="007D06CE">
        <w:rPr>
          <w:sz w:val="28"/>
          <w:szCs w:val="28"/>
        </w:rPr>
        <w:t>- предоставления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работ);</w:t>
      </w:r>
    </w:p>
    <w:p w:rsidR="00DE5CB1" w:rsidRPr="007D06CE" w:rsidRDefault="00DE5CB1" w:rsidP="00DE5CB1">
      <w:pPr>
        <w:widowControl w:val="0"/>
        <w:suppressAutoHyphens/>
        <w:spacing w:line="100" w:lineRule="atLeast"/>
        <w:jc w:val="both"/>
        <w:rPr>
          <w:sz w:val="28"/>
          <w:szCs w:val="28"/>
        </w:rPr>
      </w:pPr>
      <w:r w:rsidRPr="007D06CE">
        <w:rPr>
          <w:sz w:val="28"/>
          <w:szCs w:val="28"/>
        </w:rPr>
        <w:t>- предоставления субсидии на поддержку деятельности молодежных центров;</w:t>
      </w:r>
    </w:p>
    <w:p w:rsidR="00DE5CB1" w:rsidRPr="007D06CE" w:rsidRDefault="00DE5CB1" w:rsidP="00DE5CB1">
      <w:pPr>
        <w:widowControl w:val="0"/>
        <w:suppressAutoHyphens/>
        <w:spacing w:line="100" w:lineRule="atLeast"/>
        <w:jc w:val="both"/>
        <w:rPr>
          <w:sz w:val="28"/>
          <w:szCs w:val="28"/>
        </w:rPr>
      </w:pPr>
      <w:r w:rsidRPr="007D06CE">
        <w:rPr>
          <w:sz w:val="28"/>
          <w:szCs w:val="28"/>
        </w:rPr>
        <w:t>- предоставления субсидии на поддержку деятельности муниципальных молодежных центров за счет средств местного бюджета;</w:t>
      </w:r>
    </w:p>
    <w:p w:rsidR="00DE5CB1" w:rsidRPr="007D06CE" w:rsidRDefault="00DE5CB1" w:rsidP="00DE5CB1">
      <w:pPr>
        <w:widowControl w:val="0"/>
        <w:suppressAutoHyphens/>
        <w:spacing w:line="100" w:lineRule="atLeast"/>
        <w:jc w:val="both"/>
        <w:rPr>
          <w:sz w:val="28"/>
          <w:szCs w:val="28"/>
        </w:rPr>
      </w:pPr>
      <w:r w:rsidRPr="007D06CE">
        <w:rPr>
          <w:sz w:val="28"/>
          <w:szCs w:val="28"/>
        </w:rPr>
        <w:t>- развития системы патриотического воспитания в рамках деятельности муниципальных молодежных центров за счет средств местного бюджета;</w:t>
      </w:r>
    </w:p>
    <w:p w:rsidR="00DE5CB1" w:rsidRPr="007D06CE" w:rsidRDefault="00DE5CB1" w:rsidP="00DE5CB1">
      <w:pPr>
        <w:widowControl w:val="0"/>
        <w:suppressAutoHyphens/>
        <w:spacing w:line="100" w:lineRule="atLeast"/>
        <w:jc w:val="both"/>
        <w:rPr>
          <w:sz w:val="28"/>
          <w:szCs w:val="28"/>
        </w:rPr>
      </w:pPr>
      <w:r w:rsidRPr="007D06CE">
        <w:rPr>
          <w:sz w:val="28"/>
          <w:szCs w:val="28"/>
        </w:rPr>
        <w:t>- проведения обследования технического состояния строительных конструкций, зданий учреждений культуры, образовательных организаций.</w:t>
      </w:r>
    </w:p>
    <w:p w:rsidR="00DE5CB1" w:rsidRPr="007D06CE" w:rsidRDefault="00DE5CB1" w:rsidP="00DE5CB1">
      <w:pPr>
        <w:widowControl w:val="0"/>
        <w:suppressAutoHyphens/>
        <w:spacing w:line="100" w:lineRule="atLeast"/>
        <w:ind w:firstLine="851"/>
        <w:jc w:val="both"/>
        <w:rPr>
          <w:sz w:val="28"/>
          <w:szCs w:val="28"/>
        </w:rPr>
      </w:pPr>
      <w:r w:rsidRPr="007D06CE">
        <w:rPr>
          <w:sz w:val="28"/>
          <w:szCs w:val="28"/>
        </w:rPr>
        <w:t xml:space="preserve">Главным распорядителем бюджетных средств и исполнителем мероприятий является отдел культуры, по делам молодёжи и спорта администрация Абанского района Красноярского края. </w:t>
      </w:r>
    </w:p>
    <w:p w:rsidR="00DE5CB1" w:rsidRPr="007D06CE" w:rsidRDefault="00DE5CB1" w:rsidP="00DE5CB1">
      <w:pPr>
        <w:widowControl w:val="0"/>
        <w:suppressAutoHyphens/>
        <w:spacing w:line="100" w:lineRule="atLeast"/>
        <w:ind w:firstLine="851"/>
        <w:jc w:val="both"/>
        <w:rPr>
          <w:sz w:val="28"/>
          <w:szCs w:val="28"/>
        </w:rPr>
      </w:pPr>
      <w:r w:rsidRPr="007D06CE">
        <w:rPr>
          <w:sz w:val="28"/>
          <w:szCs w:val="28"/>
        </w:rPr>
        <w:t>Мероприятия подпрограммы реализуется за счет средств районного и краевого бюджетов.</w:t>
      </w:r>
    </w:p>
    <w:p w:rsidR="004E25FE" w:rsidRPr="00AB6643" w:rsidRDefault="004E25FE" w:rsidP="004E25FE">
      <w:pPr>
        <w:widowControl w:val="0"/>
        <w:tabs>
          <w:tab w:val="left" w:pos="851"/>
        </w:tabs>
        <w:suppressAutoHyphens/>
        <w:spacing w:line="100" w:lineRule="atLeast"/>
        <w:ind w:firstLine="709"/>
        <w:jc w:val="both"/>
        <w:rPr>
          <w:sz w:val="28"/>
          <w:szCs w:val="28"/>
        </w:rPr>
      </w:pPr>
      <w:r w:rsidRPr="00AB6643">
        <w:rPr>
          <w:sz w:val="28"/>
          <w:szCs w:val="28"/>
        </w:rPr>
        <w:t xml:space="preserve">Объем расходов средств на реализацию мероприятий подпрограммы составляет </w:t>
      </w:r>
      <w:r w:rsidRPr="00275C08">
        <w:rPr>
          <w:sz w:val="28"/>
          <w:szCs w:val="28"/>
        </w:rPr>
        <w:t xml:space="preserve">26 172,4 </w:t>
      </w:r>
      <w:r w:rsidRPr="00AB6643">
        <w:rPr>
          <w:sz w:val="28"/>
          <w:szCs w:val="28"/>
        </w:rPr>
        <w:t xml:space="preserve"> тыс. рублей в том числе:</w:t>
      </w:r>
    </w:p>
    <w:p w:rsidR="004E25FE" w:rsidRPr="00AB6643" w:rsidRDefault="004E25FE" w:rsidP="004E25FE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</w:rPr>
      </w:pPr>
      <w:r w:rsidRPr="00AB6643">
        <w:rPr>
          <w:sz w:val="28"/>
          <w:szCs w:val="28"/>
        </w:rPr>
        <w:t>2014 год - 3 637,4 тыс. рублей;</w:t>
      </w:r>
    </w:p>
    <w:p w:rsidR="004E25FE" w:rsidRPr="00AB6643" w:rsidRDefault="004E25FE" w:rsidP="004E25FE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</w:rPr>
      </w:pPr>
      <w:r w:rsidRPr="00AB6643">
        <w:rPr>
          <w:sz w:val="28"/>
          <w:szCs w:val="28"/>
        </w:rPr>
        <w:t>2015 год - 2 667,4 тыс. рублей;</w:t>
      </w:r>
    </w:p>
    <w:p w:rsidR="004E25FE" w:rsidRPr="00AB6643" w:rsidRDefault="004E25FE" w:rsidP="004E25FE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</w:rPr>
      </w:pPr>
      <w:r w:rsidRPr="00AB6643">
        <w:rPr>
          <w:sz w:val="28"/>
          <w:szCs w:val="28"/>
        </w:rPr>
        <w:t>2016 год - 2 401,2 тыс. рублей;</w:t>
      </w:r>
    </w:p>
    <w:p w:rsidR="004E25FE" w:rsidRPr="00AB6643" w:rsidRDefault="004E25FE" w:rsidP="004E25FE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</w:rPr>
      </w:pPr>
      <w:r w:rsidRPr="00AB6643">
        <w:rPr>
          <w:sz w:val="28"/>
          <w:szCs w:val="28"/>
        </w:rPr>
        <w:t>2017 год – 3 169,2 тыс. рублей;</w:t>
      </w:r>
    </w:p>
    <w:p w:rsidR="004E25FE" w:rsidRPr="00AB6643" w:rsidRDefault="004E25FE" w:rsidP="004E25FE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</w:rPr>
      </w:pPr>
      <w:r w:rsidRPr="00AB6643">
        <w:rPr>
          <w:sz w:val="28"/>
          <w:szCs w:val="28"/>
        </w:rPr>
        <w:t xml:space="preserve">2018 год – 3 842,0 тыс. рублей; </w:t>
      </w:r>
    </w:p>
    <w:p w:rsidR="004E25FE" w:rsidRPr="00AB6643" w:rsidRDefault="004E25FE" w:rsidP="004E25FE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</w:rPr>
      </w:pPr>
      <w:r w:rsidRPr="00AB6643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3 213,8</w:t>
      </w:r>
      <w:r w:rsidRPr="00275C08">
        <w:rPr>
          <w:sz w:val="28"/>
          <w:szCs w:val="28"/>
        </w:rPr>
        <w:t xml:space="preserve"> </w:t>
      </w:r>
      <w:r w:rsidRPr="00AB6643">
        <w:rPr>
          <w:sz w:val="28"/>
          <w:szCs w:val="28"/>
        </w:rPr>
        <w:t>тыс. рублей;</w:t>
      </w:r>
    </w:p>
    <w:p w:rsidR="004E25FE" w:rsidRPr="00AB6643" w:rsidRDefault="004E25FE" w:rsidP="004E25FE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</w:rPr>
      </w:pPr>
      <w:r w:rsidRPr="00AB6643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3 881,6</w:t>
      </w:r>
      <w:r w:rsidRPr="00275C08">
        <w:rPr>
          <w:sz w:val="28"/>
          <w:szCs w:val="28"/>
        </w:rPr>
        <w:t xml:space="preserve"> </w:t>
      </w:r>
      <w:r w:rsidRPr="00AB6643">
        <w:rPr>
          <w:sz w:val="28"/>
          <w:szCs w:val="28"/>
        </w:rPr>
        <w:t>тыс. рублей;</w:t>
      </w:r>
    </w:p>
    <w:p w:rsidR="004E25FE" w:rsidRDefault="004E25FE" w:rsidP="004E25FE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2021 год – 2 933,4</w:t>
      </w:r>
      <w:r w:rsidRPr="00275C0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DE5CB1" w:rsidRDefault="004E25FE" w:rsidP="004E25FE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2022 год – 2 933,4 тыс. рублей</w:t>
      </w:r>
      <w:r w:rsidR="00DE5CB1" w:rsidRPr="00A32C1B">
        <w:rPr>
          <w:sz w:val="28"/>
          <w:szCs w:val="28"/>
        </w:rPr>
        <w:t>.</w:t>
      </w:r>
    </w:p>
    <w:p w:rsidR="00DE5CB1" w:rsidRPr="007D06CE" w:rsidRDefault="00DE5CB1" w:rsidP="00DE5CB1">
      <w:pPr>
        <w:widowControl w:val="0"/>
        <w:tabs>
          <w:tab w:val="left" w:pos="851"/>
        </w:tabs>
        <w:suppressAutoHyphens/>
        <w:spacing w:line="100" w:lineRule="atLeast"/>
        <w:ind w:firstLine="851"/>
        <w:jc w:val="both"/>
        <w:rPr>
          <w:sz w:val="28"/>
          <w:szCs w:val="28"/>
        </w:rPr>
      </w:pPr>
      <w:r w:rsidRPr="007D06CE">
        <w:rPr>
          <w:sz w:val="28"/>
          <w:szCs w:val="28"/>
        </w:rPr>
        <w:t>Перечень мероприятий подпрограммы  указан в приложении 2 к подпрограмме. Выбор мероприятий подпрограммы обусловлен целями и задачами, которые призвана решить  подпрограмма.</w:t>
      </w:r>
    </w:p>
    <w:p w:rsidR="00DE5CB1" w:rsidRPr="007D06CE" w:rsidRDefault="00DE5CB1" w:rsidP="00DE5CB1">
      <w:pPr>
        <w:widowControl w:val="0"/>
        <w:suppressAutoHyphens/>
        <w:spacing w:line="100" w:lineRule="atLeast"/>
        <w:ind w:firstLine="851"/>
        <w:jc w:val="both"/>
        <w:rPr>
          <w:sz w:val="28"/>
          <w:szCs w:val="28"/>
        </w:rPr>
      </w:pPr>
      <w:r w:rsidRPr="007D06CE">
        <w:rPr>
          <w:sz w:val="28"/>
          <w:szCs w:val="28"/>
        </w:rPr>
        <w:t>Сроки выполнения Подпрограмм</w:t>
      </w:r>
      <w:r w:rsidR="004E25FE">
        <w:rPr>
          <w:sz w:val="28"/>
          <w:szCs w:val="28"/>
        </w:rPr>
        <w:t>ы: 2014-2030</w:t>
      </w:r>
      <w:r w:rsidRPr="007D06CE">
        <w:rPr>
          <w:sz w:val="28"/>
          <w:szCs w:val="28"/>
        </w:rPr>
        <w:t xml:space="preserve"> годы.</w:t>
      </w:r>
    </w:p>
    <w:p w:rsidR="00DE5CB1" w:rsidRPr="007D06CE" w:rsidRDefault="00DE5CB1" w:rsidP="00DE5CB1">
      <w:pPr>
        <w:widowControl w:val="0"/>
        <w:suppressAutoHyphens/>
        <w:spacing w:line="100" w:lineRule="atLeast"/>
        <w:jc w:val="both"/>
        <w:rPr>
          <w:b/>
          <w:sz w:val="28"/>
          <w:szCs w:val="28"/>
        </w:rPr>
      </w:pPr>
    </w:p>
    <w:p w:rsidR="00DE5CB1" w:rsidRPr="007D06CE" w:rsidRDefault="00DE5CB1" w:rsidP="00DE5CB1">
      <w:pPr>
        <w:widowControl w:val="0"/>
        <w:spacing w:line="100" w:lineRule="atLeast"/>
        <w:ind w:firstLine="540"/>
        <w:jc w:val="center"/>
        <w:rPr>
          <w:sz w:val="28"/>
          <w:szCs w:val="28"/>
        </w:rPr>
      </w:pPr>
      <w:r w:rsidRPr="007D06CE">
        <w:rPr>
          <w:sz w:val="28"/>
          <w:szCs w:val="28"/>
        </w:rPr>
        <w:t xml:space="preserve">3. Механизм реализации подпрограммы. </w:t>
      </w:r>
    </w:p>
    <w:p w:rsidR="00DE5CB1" w:rsidRPr="007D06CE" w:rsidRDefault="00DE5CB1" w:rsidP="00DE5CB1">
      <w:pPr>
        <w:widowControl w:val="0"/>
        <w:spacing w:line="100" w:lineRule="atLeast"/>
        <w:ind w:firstLine="540"/>
        <w:jc w:val="center"/>
        <w:rPr>
          <w:sz w:val="28"/>
          <w:szCs w:val="28"/>
        </w:rPr>
      </w:pPr>
    </w:p>
    <w:p w:rsidR="00DE5CB1" w:rsidRPr="007D06CE" w:rsidRDefault="00DE5CB1" w:rsidP="00DE5C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6CE">
        <w:rPr>
          <w:sz w:val="28"/>
          <w:szCs w:val="28"/>
        </w:rPr>
        <w:t xml:space="preserve">Реализацию подпрограммы осуществляет </w:t>
      </w:r>
      <w:r>
        <w:rPr>
          <w:sz w:val="28"/>
          <w:szCs w:val="28"/>
        </w:rPr>
        <w:t>МК</w:t>
      </w:r>
      <w:r w:rsidRPr="007D06CE">
        <w:rPr>
          <w:sz w:val="28"/>
          <w:szCs w:val="28"/>
        </w:rPr>
        <w:t>У ММЦ, подведомственное отделу культуры, по делам молодежи и спорта администрации Абанского района.</w:t>
      </w:r>
    </w:p>
    <w:p w:rsidR="00DE5CB1" w:rsidRPr="007D06CE" w:rsidRDefault="00DE5CB1" w:rsidP="00DE5C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6CE">
        <w:rPr>
          <w:sz w:val="28"/>
          <w:szCs w:val="28"/>
        </w:rPr>
        <w:t xml:space="preserve">Финансирование мероприятий подпрограммы осуществляется за счет средств районного и краевого бюджетов в соответствии с </w:t>
      </w:r>
      <w:hyperlink w:anchor="Par377" w:history="1">
        <w:r w:rsidRPr="007D06CE">
          <w:rPr>
            <w:sz w:val="28"/>
            <w:szCs w:val="28"/>
          </w:rPr>
          <w:t>мероприятиями</w:t>
        </w:r>
      </w:hyperlink>
      <w:r w:rsidRPr="007D06CE">
        <w:rPr>
          <w:sz w:val="28"/>
          <w:szCs w:val="28"/>
        </w:rPr>
        <w:t xml:space="preserve"> подпрограммы согласно приложению 2 к подпрограмме (далее - мероприятия подпрограммы).</w:t>
      </w:r>
    </w:p>
    <w:p w:rsidR="00DE5CB1" w:rsidRPr="007D06CE" w:rsidRDefault="00DE5CB1" w:rsidP="00DE5C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6CE">
        <w:rPr>
          <w:sz w:val="28"/>
          <w:szCs w:val="28"/>
        </w:rPr>
        <w:t>Главным распорядителем средств районного бюджета является отдел культуры, по делам молодежи и спорта администрации Абанского района. Целевыми индикаторами, позволяющими измерить достижение цели подпрограммы, являются:</w:t>
      </w:r>
    </w:p>
    <w:p w:rsidR="00DE5CB1" w:rsidRPr="007D06CE" w:rsidRDefault="00DE5CB1" w:rsidP="00DE5C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6CE">
        <w:rPr>
          <w:sz w:val="28"/>
          <w:szCs w:val="28"/>
        </w:rPr>
        <w:t xml:space="preserve"> Показатель 1. «Количество социально-экономических проектов, реализуемых молодежью».</w:t>
      </w:r>
    </w:p>
    <w:p w:rsidR="00DE5CB1" w:rsidRPr="007D06CE" w:rsidRDefault="00DE5CB1" w:rsidP="00DE5C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6CE">
        <w:rPr>
          <w:sz w:val="28"/>
          <w:szCs w:val="28"/>
        </w:rPr>
        <w:t xml:space="preserve"> Показатель 2. «Удельный вес молодых граждан, проживающих в Абанском районе, вовлеченных в социально-экономические молодежные проекты,  к общему количеству молодых граждан, проживающих в Абанском районе».</w:t>
      </w:r>
    </w:p>
    <w:p w:rsidR="00DE5CB1" w:rsidRPr="007D06CE" w:rsidRDefault="00DE5CB1" w:rsidP="00DE5C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6CE">
        <w:rPr>
          <w:sz w:val="28"/>
          <w:szCs w:val="28"/>
        </w:rPr>
        <w:t xml:space="preserve"> Показатель 3. «Количество благополучателей - граждан, проживающих в Абанском районе, получающих безвозмездные услуги от участников молодежных социально-экономических проектов».</w:t>
      </w:r>
    </w:p>
    <w:p w:rsidR="00DE5CB1" w:rsidRPr="007D06CE" w:rsidRDefault="00DE5CB1" w:rsidP="00DE5C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6CE">
        <w:rPr>
          <w:sz w:val="28"/>
          <w:szCs w:val="28"/>
        </w:rPr>
        <w:t>Показатель 4. «Удельный вес молодых граждан, проживающих в Абанском районе, вовлеченных в добровольческую деятельность».</w:t>
      </w:r>
    </w:p>
    <w:p w:rsidR="00DE5CB1" w:rsidRPr="007D06CE" w:rsidRDefault="00DE5CB1" w:rsidP="00DE5C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6CE">
        <w:rPr>
          <w:sz w:val="28"/>
          <w:szCs w:val="28"/>
        </w:rPr>
        <w:t>Перечень целевых индикаторов подпрограммы представлен в приложении  1 к настоящей подпрограмме.</w:t>
      </w:r>
    </w:p>
    <w:p w:rsidR="00DE5CB1" w:rsidRPr="007D06CE" w:rsidRDefault="00DE5CB1" w:rsidP="00DE5CB1">
      <w:pPr>
        <w:jc w:val="both"/>
        <w:rPr>
          <w:sz w:val="28"/>
          <w:szCs w:val="28"/>
        </w:rPr>
      </w:pPr>
    </w:p>
    <w:p w:rsidR="00DE5CB1" w:rsidRPr="007D06CE" w:rsidRDefault="00DE5CB1" w:rsidP="00DE5CB1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  <w:r w:rsidRPr="007D06CE">
        <w:rPr>
          <w:sz w:val="28"/>
          <w:szCs w:val="28"/>
        </w:rPr>
        <w:t xml:space="preserve">                                        4.  Управление подпрограммой </w:t>
      </w:r>
    </w:p>
    <w:p w:rsidR="00DE5CB1" w:rsidRPr="007D06CE" w:rsidRDefault="00DE5CB1" w:rsidP="00DE5C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D06CE">
        <w:rPr>
          <w:sz w:val="28"/>
          <w:szCs w:val="28"/>
        </w:rPr>
        <w:t>и контроль за ходом ее выполнения.</w:t>
      </w:r>
    </w:p>
    <w:p w:rsidR="00DE5CB1" w:rsidRPr="007D06CE" w:rsidRDefault="00DE5CB1" w:rsidP="00DE5CB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5CB1" w:rsidRPr="007D06CE" w:rsidRDefault="00DE5CB1" w:rsidP="00DE5C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6CE">
        <w:rPr>
          <w:sz w:val="28"/>
          <w:szCs w:val="28"/>
        </w:rPr>
        <w:t xml:space="preserve">  Управление реализацией подпрограммы осуществляет отдел культуры, по делам молодежи и спорта администрации Абанского района.</w:t>
      </w:r>
    </w:p>
    <w:p w:rsidR="00DE5CB1" w:rsidRPr="007D06CE" w:rsidRDefault="00DE5CB1" w:rsidP="00DE5C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6CE">
        <w:rPr>
          <w:sz w:val="28"/>
          <w:szCs w:val="28"/>
        </w:rPr>
        <w:t xml:space="preserve">  Функции отдела культуры, по делам молодёжи и спорта:</w:t>
      </w:r>
    </w:p>
    <w:p w:rsidR="00DE5CB1" w:rsidRPr="007D06CE" w:rsidRDefault="00DE5CB1" w:rsidP="00DE5C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6CE">
        <w:rPr>
          <w:sz w:val="28"/>
          <w:szCs w:val="28"/>
        </w:rPr>
        <w:t xml:space="preserve">1.Организация и контроль  работы </w:t>
      </w:r>
      <w:r>
        <w:rPr>
          <w:sz w:val="28"/>
          <w:szCs w:val="28"/>
        </w:rPr>
        <w:t>МК</w:t>
      </w:r>
      <w:r w:rsidRPr="007D06CE">
        <w:rPr>
          <w:sz w:val="28"/>
          <w:szCs w:val="28"/>
        </w:rPr>
        <w:t>У ММЦ по проведению проектной деятельности;</w:t>
      </w:r>
    </w:p>
    <w:p w:rsidR="00DE5CB1" w:rsidRPr="007D06CE" w:rsidRDefault="00DE5CB1" w:rsidP="00DE5C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6CE">
        <w:rPr>
          <w:sz w:val="28"/>
          <w:szCs w:val="28"/>
        </w:rPr>
        <w:t xml:space="preserve">2.Заключение соглашений о предоставлении субсидий с </w:t>
      </w:r>
      <w:r>
        <w:rPr>
          <w:sz w:val="28"/>
          <w:szCs w:val="28"/>
        </w:rPr>
        <w:t>МК</w:t>
      </w:r>
      <w:r w:rsidRPr="007D06CE">
        <w:rPr>
          <w:sz w:val="28"/>
          <w:szCs w:val="28"/>
        </w:rPr>
        <w:t>У ММЦ района;</w:t>
      </w:r>
    </w:p>
    <w:p w:rsidR="00DE5CB1" w:rsidRPr="007D06CE" w:rsidRDefault="00DE5CB1" w:rsidP="00DE5C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6CE">
        <w:rPr>
          <w:sz w:val="28"/>
          <w:szCs w:val="28"/>
        </w:rPr>
        <w:t>3.Подготовка отчётов о ходе исполнения мероприятий программы;</w:t>
      </w:r>
    </w:p>
    <w:p w:rsidR="00DE5CB1" w:rsidRPr="007D06CE" w:rsidRDefault="00DE5CB1" w:rsidP="00DE5C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6CE">
        <w:rPr>
          <w:sz w:val="28"/>
          <w:szCs w:val="28"/>
        </w:rPr>
        <w:t>4.Осуществление мониторинга реализации мероприятий программы.</w:t>
      </w:r>
    </w:p>
    <w:p w:rsidR="00DE5CB1" w:rsidRPr="007D06CE" w:rsidRDefault="00DE5CB1" w:rsidP="00DE5C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6CE">
        <w:rPr>
          <w:sz w:val="28"/>
          <w:szCs w:val="28"/>
        </w:rPr>
        <w:t xml:space="preserve">  Текущий контроль за ходом реализации подпрограммы осуществляет отдел культуры, по делам молодежи и спорта администрации Абанского района.</w:t>
      </w:r>
    </w:p>
    <w:p w:rsidR="00DE5CB1" w:rsidRPr="007D06CE" w:rsidRDefault="00DE5CB1" w:rsidP="00DE5C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D06CE">
        <w:rPr>
          <w:sz w:val="28"/>
          <w:szCs w:val="28"/>
        </w:rPr>
        <w:t xml:space="preserve">  Уполномоченным должностным лицом ответственным за подготовку и предоставление отчётов в соответствии с пунктом 5 принятия решений о </w:t>
      </w:r>
      <w:r w:rsidRPr="007D06CE">
        <w:rPr>
          <w:sz w:val="28"/>
          <w:szCs w:val="28"/>
        </w:rPr>
        <w:lastRenderedPageBreak/>
        <w:t>разработке муниципальных программ Абанского района, их формировании и реализации является главный специалист отдела культуры, по делам молодёжи и спорта администрации Абанского района.</w:t>
      </w:r>
    </w:p>
    <w:p w:rsidR="00DE5CB1" w:rsidRPr="00B24908" w:rsidRDefault="00DE5CB1" w:rsidP="00DE5CB1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DE5CB1" w:rsidRPr="00B24908" w:rsidRDefault="00DE5CB1" w:rsidP="00DE5CB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E5CB1" w:rsidRPr="00B24908" w:rsidRDefault="00DE5CB1" w:rsidP="00DE5CB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E5CB1" w:rsidRDefault="00DE5CB1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  <w:sectPr w:rsidR="00DE5CB1" w:rsidSect="00D208A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E5CB1" w:rsidRPr="00666EEF" w:rsidRDefault="00DE5CB1" w:rsidP="00DE5CB1">
      <w:pPr>
        <w:autoSpaceDE w:val="0"/>
        <w:autoSpaceDN w:val="0"/>
        <w:adjustRightInd w:val="0"/>
        <w:ind w:left="9350"/>
        <w:jc w:val="right"/>
        <w:rPr>
          <w:sz w:val="28"/>
          <w:szCs w:val="28"/>
        </w:rPr>
      </w:pPr>
      <w:r w:rsidRPr="00666EEF">
        <w:rPr>
          <w:sz w:val="28"/>
          <w:szCs w:val="28"/>
        </w:rPr>
        <w:lastRenderedPageBreak/>
        <w:t xml:space="preserve">Приложение № 1 </w:t>
      </w:r>
    </w:p>
    <w:p w:rsidR="00DE5CB1" w:rsidRPr="00666EEF" w:rsidRDefault="00DE5CB1" w:rsidP="00DE5CB1">
      <w:pPr>
        <w:autoSpaceDE w:val="0"/>
        <w:autoSpaceDN w:val="0"/>
        <w:adjustRightInd w:val="0"/>
        <w:ind w:left="9350" w:right="-28"/>
        <w:jc w:val="right"/>
        <w:rPr>
          <w:sz w:val="28"/>
          <w:szCs w:val="28"/>
        </w:rPr>
      </w:pPr>
      <w:r w:rsidRPr="00666EEF">
        <w:rPr>
          <w:sz w:val="28"/>
          <w:szCs w:val="28"/>
        </w:rPr>
        <w:t>к подпрограмме «Вовлечение молодежи Абанского района в социальную практику»</w:t>
      </w:r>
    </w:p>
    <w:p w:rsidR="00DE5CB1" w:rsidRDefault="00DE5CB1" w:rsidP="00DE5CB1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</w:p>
    <w:p w:rsidR="00DE5CB1" w:rsidRPr="00666EEF" w:rsidRDefault="00DE5CB1" w:rsidP="00DE5CB1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666EEF">
        <w:rPr>
          <w:sz w:val="28"/>
          <w:szCs w:val="28"/>
        </w:rPr>
        <w:t>Перечень и значения показателей результативности подпрограммы</w:t>
      </w:r>
    </w:p>
    <w:p w:rsidR="00DE5CB1" w:rsidRPr="00666EEF" w:rsidRDefault="00DE5CB1" w:rsidP="00DE5CB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519"/>
        <w:gridCol w:w="6594"/>
        <w:gridCol w:w="1395"/>
        <w:gridCol w:w="1967"/>
        <w:gridCol w:w="840"/>
        <w:gridCol w:w="840"/>
        <w:gridCol w:w="109"/>
        <w:gridCol w:w="949"/>
        <w:gridCol w:w="949"/>
        <w:gridCol w:w="973"/>
      </w:tblGrid>
      <w:tr w:rsidR="00DE5CB1" w:rsidRPr="00666EEF" w:rsidTr="00D208A9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EEF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666EEF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EEF">
              <w:rPr>
                <w:rFonts w:ascii="Times New Roman" w:hAnsi="Times New Roman" w:cs="Times New Roman"/>
                <w:sz w:val="28"/>
                <w:szCs w:val="28"/>
              </w:rPr>
              <w:t xml:space="preserve">Цель,    </w:t>
            </w:r>
            <w:r w:rsidRPr="00666EE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показатели результативности </w:t>
            </w:r>
            <w:r w:rsidRPr="00666EEF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EEF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666EEF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EEF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666EEF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4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666EE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666EE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666EE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DE5CB1" w:rsidRPr="00666EEF" w:rsidTr="00D208A9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6EEF">
              <w:rPr>
                <w:rFonts w:ascii="Times New Roman" w:hAnsi="Times New Roman" w:cs="Times New Roman"/>
                <w:sz w:val="28"/>
                <w:szCs w:val="28"/>
              </w:rPr>
              <w:t>Цель: Создание условий успешной социализации и эффективной самореализации молодежи Абанского района.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5CB1" w:rsidRPr="00666EEF" w:rsidTr="00D208A9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CB1" w:rsidRPr="00666EEF" w:rsidRDefault="00DE5CB1" w:rsidP="00D208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Задача: Вовлечение молодежи в общественную деятельность.</w:t>
            </w:r>
          </w:p>
        </w:tc>
        <w:tc>
          <w:tcPr>
            <w:tcW w:w="3687" w:type="dxa"/>
            <w:gridSpan w:val="5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E5CB1" w:rsidRPr="00666EEF" w:rsidTr="00D208A9">
        <w:trPr>
          <w:cantSplit/>
          <w:trHeight w:val="36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6E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6E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Количество проектов, реализуемых молодежью района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6EE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6EEF">
              <w:rPr>
                <w:rFonts w:ascii="Times New Roman" w:hAnsi="Times New Roman" w:cs="Times New Roman"/>
                <w:sz w:val="28"/>
                <w:szCs w:val="28"/>
              </w:rPr>
              <w:t>Ведомственная статистика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40</w:t>
            </w:r>
          </w:p>
        </w:tc>
        <w:tc>
          <w:tcPr>
            <w:tcW w:w="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6EEF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6EEF">
              <w:rPr>
                <w:rFonts w:ascii="Times New Roman" w:hAnsi="Times New Roman" w:cs="Times New Roman"/>
                <w:sz w:val="28"/>
                <w:szCs w:val="28"/>
              </w:rPr>
              <w:t>не менее 40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6EEF">
              <w:rPr>
                <w:rFonts w:ascii="Times New Roman" w:hAnsi="Times New Roman" w:cs="Times New Roman"/>
                <w:sz w:val="28"/>
                <w:szCs w:val="28"/>
              </w:rPr>
              <w:t>не менее 40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66EEF">
              <w:rPr>
                <w:rFonts w:ascii="Times New Roman" w:hAnsi="Times New Roman" w:cs="Times New Roman"/>
                <w:sz w:val="28"/>
                <w:szCs w:val="28"/>
              </w:rPr>
              <w:t>не менее 40</w:t>
            </w:r>
          </w:p>
        </w:tc>
      </w:tr>
      <w:tr w:rsidR="00DE5CB1" w:rsidRPr="00666EEF" w:rsidTr="00D208A9">
        <w:trPr>
          <w:cantSplit/>
          <w:trHeight w:val="94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2</w:t>
            </w:r>
          </w:p>
        </w:tc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Удельный вес молодых граждан, проживающих в Абанском районе, вовлеченных в социально-экономические молодежные проекты.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%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 xml:space="preserve">Годовой отчет 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3,0</w:t>
            </w:r>
          </w:p>
        </w:tc>
        <w:tc>
          <w:tcPr>
            <w:tcW w:w="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jc w:val="right"/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не менее 3,0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jc w:val="right"/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не менее 3,0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jc w:val="right"/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не менее 3,0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jc w:val="right"/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не менее 3,0</w:t>
            </w:r>
          </w:p>
        </w:tc>
      </w:tr>
      <w:tr w:rsidR="00DE5CB1" w:rsidRPr="00666EEF" w:rsidTr="00D208A9">
        <w:trPr>
          <w:cantSplit/>
          <w:trHeight w:val="705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3</w:t>
            </w:r>
          </w:p>
        </w:tc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 xml:space="preserve">Количество благополучателей – граждан, проживающих в Абанском районе, получающих безвозмездные услуги от участников молодежных социально-экономических проектов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Ед.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Годовой отчёт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</w:t>
            </w:r>
          </w:p>
        </w:tc>
        <w:tc>
          <w:tcPr>
            <w:tcW w:w="94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jc w:val="right"/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1800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jc w:val="right"/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1800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jc w:val="right"/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1800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jc w:val="right"/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1800</w:t>
            </w:r>
          </w:p>
        </w:tc>
      </w:tr>
      <w:tr w:rsidR="00DE5CB1" w:rsidRPr="00666EEF" w:rsidTr="00D208A9">
        <w:trPr>
          <w:cantSplit/>
          <w:trHeight w:val="315"/>
        </w:trPr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13643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Задача: Развитие инфраструктуры и кадрового потенциала молодежной политики Абанского района.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</w:p>
        </w:tc>
      </w:tr>
      <w:tr w:rsidR="00DE5CB1" w:rsidRPr="00666EEF" w:rsidTr="00D208A9">
        <w:trPr>
          <w:cantSplit/>
          <w:trHeight w:val="94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4</w:t>
            </w:r>
          </w:p>
        </w:tc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количество специалистов  молодежного многопрофильного центра, общественных лидеров молодежной политики района, участников 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Чел.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Ведомственная статистика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jc w:val="right"/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2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jc w:val="right"/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2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jc w:val="right"/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2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E5CB1" w:rsidRPr="00666EEF" w:rsidTr="00D208A9">
        <w:trPr>
          <w:cantSplit/>
          <w:trHeight w:val="70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13643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Задача: Вовлечение молодежи Абанского района в социальную практику, совершенствующую основные направления патриотического воспитания и повышение уровня активности молодежи Абанского района.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</w:p>
        </w:tc>
      </w:tr>
      <w:tr w:rsidR="00DE5CB1" w:rsidRPr="00666EEF" w:rsidTr="00D208A9">
        <w:trPr>
          <w:cantSplit/>
          <w:trHeight w:val="84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5</w:t>
            </w:r>
          </w:p>
        </w:tc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Удельный вес молодых граждан, проживающих в Абанском районе, вовлеченных в добровольческую деятельность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%</w:t>
            </w:r>
          </w:p>
        </w:tc>
        <w:tc>
          <w:tcPr>
            <w:tcW w:w="1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Годовой отчет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3,9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не менее</w:t>
            </w:r>
          </w:p>
          <w:p w:rsidR="00DE5CB1" w:rsidRPr="00666EEF" w:rsidRDefault="00DE5CB1" w:rsidP="00D208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</w:tc>
        <w:tc>
          <w:tcPr>
            <w:tcW w:w="1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jc w:val="right"/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не менее</w:t>
            </w:r>
          </w:p>
          <w:p w:rsidR="00DE5CB1" w:rsidRPr="00666EEF" w:rsidRDefault="00DE5CB1" w:rsidP="00D208A9">
            <w:pPr>
              <w:jc w:val="right"/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3,9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666EEF" w:rsidRDefault="00DE5CB1" w:rsidP="00D208A9">
            <w:pPr>
              <w:jc w:val="right"/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не менее</w:t>
            </w:r>
          </w:p>
          <w:p w:rsidR="00DE5CB1" w:rsidRPr="00666EEF" w:rsidRDefault="00DE5CB1" w:rsidP="00D208A9">
            <w:pPr>
              <w:jc w:val="right"/>
              <w:rPr>
                <w:sz w:val="28"/>
                <w:szCs w:val="28"/>
              </w:rPr>
            </w:pPr>
            <w:r w:rsidRPr="00666EEF">
              <w:rPr>
                <w:sz w:val="28"/>
                <w:szCs w:val="28"/>
              </w:rPr>
              <w:t>3,9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CB1" w:rsidRPr="00CE51FD" w:rsidRDefault="00DE5CB1" w:rsidP="00D208A9">
            <w:pPr>
              <w:jc w:val="right"/>
              <w:rPr>
                <w:sz w:val="28"/>
                <w:szCs w:val="28"/>
              </w:rPr>
            </w:pPr>
            <w:r w:rsidRPr="00CE51FD">
              <w:rPr>
                <w:sz w:val="28"/>
                <w:szCs w:val="28"/>
              </w:rPr>
              <w:t>не менее</w:t>
            </w:r>
          </w:p>
          <w:p w:rsidR="00DE5CB1" w:rsidRPr="00666EEF" w:rsidRDefault="00DE5CB1" w:rsidP="00D208A9">
            <w:pPr>
              <w:jc w:val="right"/>
              <w:rPr>
                <w:sz w:val="28"/>
                <w:szCs w:val="28"/>
              </w:rPr>
            </w:pPr>
            <w:r w:rsidRPr="00CE51FD">
              <w:rPr>
                <w:sz w:val="28"/>
                <w:szCs w:val="28"/>
              </w:rPr>
              <w:t>3,9</w:t>
            </w:r>
          </w:p>
        </w:tc>
      </w:tr>
    </w:tbl>
    <w:p w:rsidR="00DE5CB1" w:rsidRPr="00187A6D" w:rsidRDefault="00DE5CB1" w:rsidP="00DE5CB1">
      <w:pPr>
        <w:pStyle w:val="aff0"/>
        <w:jc w:val="right"/>
        <w:rPr>
          <w:rFonts w:ascii="Times New Roman" w:hAnsi="Times New Roman" w:cs="Times New Roman"/>
          <w:sz w:val="28"/>
          <w:szCs w:val="28"/>
        </w:rPr>
      </w:pPr>
      <w:r w:rsidRPr="00187A6D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tbl>
      <w:tblPr>
        <w:tblW w:w="5000" w:type="pct"/>
        <w:tblLayout w:type="fixed"/>
        <w:tblLook w:val="04A0"/>
      </w:tblPr>
      <w:tblGrid>
        <w:gridCol w:w="2491"/>
        <w:gridCol w:w="1518"/>
        <w:gridCol w:w="712"/>
        <w:gridCol w:w="149"/>
        <w:gridCol w:w="67"/>
        <w:gridCol w:w="675"/>
        <w:gridCol w:w="149"/>
        <w:gridCol w:w="55"/>
        <w:gridCol w:w="1582"/>
        <w:gridCol w:w="149"/>
        <w:gridCol w:w="37"/>
        <w:gridCol w:w="709"/>
        <w:gridCol w:w="149"/>
        <w:gridCol w:w="882"/>
        <w:gridCol w:w="158"/>
        <w:gridCol w:w="900"/>
        <w:gridCol w:w="292"/>
        <w:gridCol w:w="770"/>
        <w:gridCol w:w="420"/>
        <w:gridCol w:w="7"/>
        <w:gridCol w:w="1183"/>
        <w:gridCol w:w="12"/>
        <w:gridCol w:w="2145"/>
      </w:tblGrid>
      <w:tr w:rsidR="00DE5CB1" w:rsidRPr="00187A6D" w:rsidTr="00D208A9">
        <w:trPr>
          <w:trHeight w:val="80"/>
        </w:trPr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1" w:rsidRPr="00187A6D" w:rsidRDefault="00DE5CB1" w:rsidP="00D208A9">
            <w:pPr>
              <w:pStyle w:val="aff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1" w:rsidRPr="00187A6D" w:rsidRDefault="00DE5CB1" w:rsidP="00D208A9">
            <w:pPr>
              <w:pStyle w:val="aff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3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1" w:rsidRDefault="00DE5CB1" w:rsidP="00D208A9">
            <w:pPr>
              <w:pStyle w:val="aff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подпрограмме "Вовлечение молодёжи </w:t>
            </w:r>
          </w:p>
          <w:p w:rsidR="00DE5CB1" w:rsidRPr="00187A6D" w:rsidRDefault="00DE5CB1" w:rsidP="00D208A9">
            <w:pPr>
              <w:pStyle w:val="aff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A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 района в социальную практику"</w:t>
            </w:r>
          </w:p>
        </w:tc>
      </w:tr>
      <w:tr w:rsidR="00DE5CB1" w:rsidRPr="00187A6D" w:rsidTr="00D208A9">
        <w:trPr>
          <w:trHeight w:val="80"/>
        </w:trPr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3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3377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</w:tr>
      <w:tr w:rsidR="00DE5CB1" w:rsidRPr="00187A6D" w:rsidTr="00D208A9">
        <w:trPr>
          <w:trHeight w:val="890"/>
        </w:trPr>
        <w:tc>
          <w:tcPr>
            <w:tcW w:w="5000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Перечень мероприятий подпрограммы "Вовлечение молодёжи Абанского района в социальную практику"</w:t>
            </w:r>
          </w:p>
        </w:tc>
      </w:tr>
      <w:tr w:rsidR="00DE5CB1" w:rsidRPr="00187A6D" w:rsidTr="00D208A9">
        <w:trPr>
          <w:trHeight w:val="422"/>
        </w:trPr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30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2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5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5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7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</w:tr>
      <w:tr w:rsidR="00DE5CB1" w:rsidRPr="00187A6D" w:rsidTr="00D208A9">
        <w:trPr>
          <w:trHeight w:val="694"/>
        </w:trPr>
        <w:tc>
          <w:tcPr>
            <w:tcW w:w="81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Цели, задачи, мероприятия подпрограммы</w:t>
            </w:r>
          </w:p>
        </w:tc>
        <w:tc>
          <w:tcPr>
            <w:tcW w:w="49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 xml:space="preserve">ГРБС </w:t>
            </w:r>
          </w:p>
        </w:tc>
        <w:tc>
          <w:tcPr>
            <w:tcW w:w="1457" w:type="pct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516" w:type="pct"/>
            <w:gridSpan w:val="8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Расходы по годам реализации  (тыс. руб.)</w:t>
            </w:r>
          </w:p>
        </w:tc>
        <w:tc>
          <w:tcPr>
            <w:tcW w:w="70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E5CB1" w:rsidRPr="00187A6D" w:rsidTr="00D208A9">
        <w:trPr>
          <w:trHeight w:val="392"/>
        </w:trPr>
        <w:tc>
          <w:tcPr>
            <w:tcW w:w="8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4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1457" w:type="pct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1516" w:type="pct"/>
            <w:gridSpan w:val="8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70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</w:tr>
      <w:tr w:rsidR="00DE5CB1" w:rsidRPr="00187A6D" w:rsidTr="00D208A9">
        <w:trPr>
          <w:trHeight w:val="770"/>
        </w:trPr>
        <w:tc>
          <w:tcPr>
            <w:tcW w:w="8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4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ГРБС</w:t>
            </w:r>
          </w:p>
        </w:tc>
        <w:tc>
          <w:tcPr>
            <w:tcW w:w="31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РзПр</w:t>
            </w:r>
          </w:p>
        </w:tc>
        <w:tc>
          <w:tcPr>
            <w:tcW w:w="58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ЦСР</w:t>
            </w:r>
          </w:p>
        </w:tc>
        <w:tc>
          <w:tcPr>
            <w:tcW w:w="28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ВР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187A6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187A6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187A6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9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Итого за период</w:t>
            </w:r>
          </w:p>
        </w:tc>
        <w:tc>
          <w:tcPr>
            <w:tcW w:w="70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</w:tr>
      <w:tr w:rsidR="00DE5CB1" w:rsidRPr="00187A6D" w:rsidTr="00D208A9">
        <w:trPr>
          <w:trHeight w:val="559"/>
        </w:trPr>
        <w:tc>
          <w:tcPr>
            <w:tcW w:w="5000" w:type="pct"/>
            <w:gridSpan w:val="2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Цель подпрограммы: Создание условий успешной социализации и эффективной самореализации молодёжи Абанского района.</w:t>
            </w:r>
          </w:p>
        </w:tc>
      </w:tr>
      <w:tr w:rsidR="00DE5CB1" w:rsidRPr="00187A6D" w:rsidTr="00D208A9">
        <w:trPr>
          <w:trHeight w:val="422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Задача: Вовлечение молодёжи в общественную деятельность.</w:t>
            </w:r>
          </w:p>
        </w:tc>
      </w:tr>
      <w:tr w:rsidR="00DE5CB1" w:rsidRPr="00187A6D" w:rsidTr="00D208A9">
        <w:trPr>
          <w:trHeight w:val="556"/>
        </w:trPr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Отдел культуры,  по делам молодёжи и спорта</w:t>
            </w:r>
          </w:p>
        </w:tc>
        <w:tc>
          <w:tcPr>
            <w:tcW w:w="283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905</w:t>
            </w:r>
          </w:p>
        </w:tc>
        <w:tc>
          <w:tcPr>
            <w:tcW w:w="293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0707</w:t>
            </w:r>
          </w:p>
        </w:tc>
        <w:tc>
          <w:tcPr>
            <w:tcW w:w="587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1010009910</w:t>
            </w:r>
          </w:p>
        </w:tc>
        <w:tc>
          <w:tcPr>
            <w:tcW w:w="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BD6590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1763,3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BD6590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1763,3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BD6590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1763,3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BD6590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5289,9</w:t>
            </w: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</w:tr>
      <w:tr w:rsidR="00DE5CB1" w:rsidRPr="00187A6D" w:rsidTr="00D208A9">
        <w:trPr>
          <w:trHeight w:val="420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283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3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BD6590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19,0</w:t>
            </w:r>
          </w:p>
        </w:tc>
        <w:tc>
          <w:tcPr>
            <w:tcW w:w="7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</w:tr>
      <w:tr w:rsidR="00DE5CB1" w:rsidRPr="00187A6D" w:rsidTr="00D208A9">
        <w:trPr>
          <w:trHeight w:val="360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283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3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BD6590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532,5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532,5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532,5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1597,5</w:t>
            </w:r>
          </w:p>
        </w:tc>
        <w:tc>
          <w:tcPr>
            <w:tcW w:w="7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</w:tr>
      <w:tr w:rsidR="00DE5CB1" w:rsidRPr="00187A6D" w:rsidTr="00D208A9">
        <w:trPr>
          <w:trHeight w:val="389"/>
        </w:trPr>
        <w:tc>
          <w:tcPr>
            <w:tcW w:w="8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283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3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BD6590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881,2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210,0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1301,2</w:t>
            </w:r>
          </w:p>
        </w:tc>
        <w:tc>
          <w:tcPr>
            <w:tcW w:w="7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</w:tr>
      <w:tr w:rsidR="00DE5CB1" w:rsidRPr="00187A6D" w:rsidTr="00D208A9">
        <w:trPr>
          <w:trHeight w:val="2625"/>
        </w:trPr>
        <w:tc>
          <w:tcPr>
            <w:tcW w:w="8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283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3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853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BD6590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7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</w:tr>
      <w:tr w:rsidR="00DE5CB1" w:rsidRPr="00187A6D" w:rsidTr="00D208A9">
        <w:trPr>
          <w:trHeight w:val="127"/>
        </w:trPr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Региональные выплаты и </w:t>
            </w:r>
            <w:r>
              <w:rPr>
                <w:sz w:val="28"/>
                <w:szCs w:val="28"/>
              </w:rPr>
              <w:lastRenderedPageBreak/>
              <w:t>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lastRenderedPageBreak/>
              <w:t xml:space="preserve">Отдел культуры,  </w:t>
            </w:r>
            <w:r w:rsidRPr="00187A6D">
              <w:rPr>
                <w:sz w:val="28"/>
                <w:szCs w:val="28"/>
              </w:rPr>
              <w:lastRenderedPageBreak/>
              <w:t>по делам молодёжи и спорта</w:t>
            </w:r>
          </w:p>
        </w:tc>
        <w:tc>
          <w:tcPr>
            <w:tcW w:w="283" w:type="pct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905</w:t>
            </w:r>
          </w:p>
        </w:tc>
        <w:tc>
          <w:tcPr>
            <w:tcW w:w="293" w:type="pct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0707</w:t>
            </w:r>
          </w:p>
        </w:tc>
        <w:tc>
          <w:tcPr>
            <w:tcW w:w="587" w:type="pct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1010010490</w:t>
            </w:r>
          </w:p>
        </w:tc>
        <w:tc>
          <w:tcPr>
            <w:tcW w:w="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75,6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75,6</w:t>
            </w: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</w:tr>
      <w:tr w:rsidR="00DE5CB1" w:rsidRPr="00187A6D" w:rsidTr="00D208A9">
        <w:trPr>
          <w:trHeight w:val="127"/>
        </w:trPr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283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Default="00DE5CB1" w:rsidP="00D208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3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Default="00DE5CB1" w:rsidP="00D208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Default="00DE5CB1" w:rsidP="00D208A9">
            <w:pPr>
              <w:rPr>
                <w:sz w:val="28"/>
                <w:szCs w:val="28"/>
              </w:rPr>
            </w:pPr>
          </w:p>
        </w:tc>
        <w:tc>
          <w:tcPr>
            <w:tcW w:w="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22,8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22,8</w:t>
            </w:r>
          </w:p>
        </w:tc>
        <w:tc>
          <w:tcPr>
            <w:tcW w:w="7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</w:tr>
      <w:tr w:rsidR="00DE5CB1" w:rsidRPr="00187A6D" w:rsidTr="00D208A9">
        <w:trPr>
          <w:trHeight w:val="1122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E5CB1" w:rsidRPr="002119E8" w:rsidRDefault="00DE5CB1" w:rsidP="00D208A9">
            <w:pPr>
              <w:rPr>
                <w:sz w:val="28"/>
                <w:szCs w:val="28"/>
                <w:highlight w:val="yellow"/>
              </w:rPr>
            </w:pPr>
            <w:r w:rsidRPr="002119E8">
              <w:rPr>
                <w:sz w:val="28"/>
                <w:szCs w:val="28"/>
              </w:rPr>
              <w:lastRenderedPageBreak/>
              <w:t>Задача: Развитие инфраструктуры и кадрового потенциала молодёжной политики Абанского района. Задача: Вовлечение молодежи Абанского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Абанского района.</w:t>
            </w:r>
          </w:p>
        </w:tc>
      </w:tr>
      <w:tr w:rsidR="00DE5CB1" w:rsidRPr="00187A6D" w:rsidTr="00D208A9">
        <w:trPr>
          <w:trHeight w:val="1395"/>
        </w:trPr>
        <w:tc>
          <w:tcPr>
            <w:tcW w:w="81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Субсидии на поддержку деятельности муниципальных  молодёжных центров за счёт средств местного бюджета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Отдел культуры,  по делам молодёжи и спорта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905</w:t>
            </w:r>
          </w:p>
        </w:tc>
        <w:tc>
          <w:tcPr>
            <w:tcW w:w="2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0707</w:t>
            </w:r>
          </w:p>
        </w:tc>
        <w:tc>
          <w:tcPr>
            <w:tcW w:w="58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10100S4560</w:t>
            </w:r>
          </w:p>
        </w:tc>
        <w:tc>
          <w:tcPr>
            <w:tcW w:w="294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39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E5CB1" w:rsidRPr="002119E8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534,5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427,6</w:t>
            </w:r>
          </w:p>
        </w:tc>
        <w:tc>
          <w:tcPr>
            <w:tcW w:w="393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427,6</w:t>
            </w:r>
          </w:p>
        </w:tc>
        <w:tc>
          <w:tcPr>
            <w:tcW w:w="3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1389,7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</w:p>
        </w:tc>
      </w:tr>
      <w:tr w:rsidR="00DE5CB1" w:rsidRPr="00187A6D" w:rsidTr="00D208A9">
        <w:trPr>
          <w:trHeight w:val="439"/>
        </w:trPr>
        <w:tc>
          <w:tcPr>
            <w:tcW w:w="81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ИТОГО:</w:t>
            </w:r>
          </w:p>
        </w:tc>
        <w:tc>
          <w:tcPr>
            <w:tcW w:w="4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 </w:t>
            </w:r>
          </w:p>
        </w:tc>
        <w:tc>
          <w:tcPr>
            <w:tcW w:w="293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 </w:t>
            </w:r>
          </w:p>
        </w:tc>
        <w:tc>
          <w:tcPr>
            <w:tcW w:w="58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 </w:t>
            </w:r>
          </w:p>
        </w:tc>
        <w:tc>
          <w:tcPr>
            <w:tcW w:w="29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 </w:t>
            </w:r>
          </w:p>
        </w:tc>
        <w:tc>
          <w:tcPr>
            <w:tcW w:w="39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3833,9</w:t>
            </w:r>
          </w:p>
        </w:tc>
        <w:tc>
          <w:tcPr>
            <w:tcW w:w="39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2933,4</w:t>
            </w:r>
          </w:p>
        </w:tc>
        <w:tc>
          <w:tcPr>
            <w:tcW w:w="39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2933,4</w:t>
            </w:r>
          </w:p>
        </w:tc>
        <w:tc>
          <w:tcPr>
            <w:tcW w:w="39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CB1" w:rsidRPr="00187A6D" w:rsidRDefault="00DE5CB1" w:rsidP="00D2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9700,7</w:t>
            </w:r>
          </w:p>
        </w:tc>
        <w:tc>
          <w:tcPr>
            <w:tcW w:w="7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5CB1" w:rsidRPr="00187A6D" w:rsidRDefault="00DE5CB1" w:rsidP="00D208A9">
            <w:pPr>
              <w:rPr>
                <w:sz w:val="28"/>
                <w:szCs w:val="28"/>
              </w:rPr>
            </w:pPr>
            <w:r w:rsidRPr="00187A6D">
              <w:rPr>
                <w:sz w:val="28"/>
                <w:szCs w:val="28"/>
              </w:rPr>
              <w:t> </w:t>
            </w:r>
          </w:p>
        </w:tc>
      </w:tr>
    </w:tbl>
    <w:p w:rsidR="00DE5CB1" w:rsidRPr="00187A6D" w:rsidRDefault="00DE5CB1" w:rsidP="00DE5CB1">
      <w:pPr>
        <w:rPr>
          <w:sz w:val="28"/>
          <w:szCs w:val="28"/>
        </w:rPr>
      </w:pPr>
    </w:p>
    <w:p w:rsidR="00DE5CB1" w:rsidRPr="00A8441F" w:rsidRDefault="00DE5CB1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sectPr w:rsidR="00DE5CB1" w:rsidRPr="00A8441F" w:rsidSect="00D208A9">
      <w:pgSz w:w="16838" w:h="11905" w:orient="landscape"/>
      <w:pgMar w:top="567" w:right="851" w:bottom="284" w:left="992" w:header="142" w:footer="17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239" w:rsidRDefault="00227239" w:rsidP="00DE5CB1">
      <w:r>
        <w:separator/>
      </w:r>
    </w:p>
  </w:endnote>
  <w:endnote w:type="continuationSeparator" w:id="0">
    <w:p w:rsidR="00227239" w:rsidRDefault="00227239" w:rsidP="00DE5C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9">
    <w:charset w:val="CC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A9" w:rsidRDefault="00D208A9" w:rsidP="00D208A9">
    <w:pPr>
      <w:pStyle w:val="af5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08A9" w:rsidRDefault="00D208A9" w:rsidP="00D208A9">
    <w:pPr>
      <w:pStyle w:val="af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A9" w:rsidRDefault="00D208A9" w:rsidP="00D208A9">
    <w:pPr>
      <w:pStyle w:val="af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239" w:rsidRDefault="00227239" w:rsidP="00DE5CB1">
      <w:r>
        <w:separator/>
      </w:r>
    </w:p>
  </w:footnote>
  <w:footnote w:type="continuationSeparator" w:id="0">
    <w:p w:rsidR="00227239" w:rsidRDefault="00227239" w:rsidP="00DE5C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A9" w:rsidRDefault="00D208A9" w:rsidP="00D208A9">
    <w:pPr>
      <w:pStyle w:val="af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08A9" w:rsidRDefault="00D208A9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A9" w:rsidRDefault="00D208A9" w:rsidP="00D208A9">
    <w:pPr>
      <w:pStyle w:val="af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25FE">
      <w:rPr>
        <w:rStyle w:val="a5"/>
        <w:noProof/>
      </w:rPr>
      <w:t>13</w:t>
    </w:r>
    <w:r>
      <w:rPr>
        <w:rStyle w:val="a5"/>
      </w:rPr>
      <w:fldChar w:fldCharType="end"/>
    </w:r>
  </w:p>
  <w:p w:rsidR="00D208A9" w:rsidRDefault="00D208A9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A9" w:rsidRDefault="00D208A9" w:rsidP="00D208A9">
    <w:pPr>
      <w:pStyle w:val="af3"/>
      <w:framePr w:wrap="around" w:vAnchor="text" w:hAnchor="margin" w:xAlign="right" w:y="1"/>
      <w:rPr>
        <w:rStyle w:val="a5"/>
      </w:rPr>
    </w:pPr>
  </w:p>
  <w:p w:rsidR="00D208A9" w:rsidRDefault="00D208A9" w:rsidP="00D208A9">
    <w:pPr>
      <w:pStyle w:val="af3"/>
      <w:framePr w:wrap="around" w:vAnchor="text" w:hAnchor="margin" w:xAlign="center" w:y="1"/>
      <w:ind w:right="360"/>
      <w:rPr>
        <w:rStyle w:val="a5"/>
      </w:rPr>
    </w:pPr>
  </w:p>
  <w:p w:rsidR="00D208A9" w:rsidRPr="00715764" w:rsidRDefault="00D208A9" w:rsidP="00D208A9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8494B8C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6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F9717C"/>
    <w:multiLevelType w:val="hybridMultilevel"/>
    <w:tmpl w:val="FFFCF0AA"/>
    <w:lvl w:ilvl="0" w:tplc="E424F176">
      <w:start w:val="2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20131A"/>
    <w:multiLevelType w:val="multilevel"/>
    <w:tmpl w:val="1102F1E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8">
    <w:nsid w:val="20B15FC7"/>
    <w:multiLevelType w:val="hybridMultilevel"/>
    <w:tmpl w:val="37842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0">
    <w:nsid w:val="2D001E4F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1">
    <w:nsid w:val="41482B66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275927"/>
    <w:multiLevelType w:val="multilevel"/>
    <w:tmpl w:val="92A8A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9133B66"/>
    <w:multiLevelType w:val="hybridMultilevel"/>
    <w:tmpl w:val="35A2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7E63E7"/>
    <w:multiLevelType w:val="multilevel"/>
    <w:tmpl w:val="A73078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0E14867"/>
    <w:multiLevelType w:val="hybridMultilevel"/>
    <w:tmpl w:val="24FE8C38"/>
    <w:lvl w:ilvl="0" w:tplc="95A66FD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4"/>
  </w:num>
  <w:num w:numId="5">
    <w:abstractNumId w:val="19"/>
  </w:num>
  <w:num w:numId="6">
    <w:abstractNumId w:val="5"/>
  </w:num>
  <w:num w:numId="7">
    <w:abstractNumId w:val="9"/>
  </w:num>
  <w:num w:numId="8">
    <w:abstractNumId w:val="13"/>
  </w:num>
  <w:num w:numId="9">
    <w:abstractNumId w:val="2"/>
  </w:num>
  <w:num w:numId="10">
    <w:abstractNumId w:val="18"/>
  </w:num>
  <w:num w:numId="11">
    <w:abstractNumId w:val="1"/>
  </w:num>
  <w:num w:numId="12">
    <w:abstractNumId w:val="3"/>
  </w:num>
  <w:num w:numId="13">
    <w:abstractNumId w:val="16"/>
  </w:num>
  <w:num w:numId="14">
    <w:abstractNumId w:val="1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8"/>
  </w:num>
  <w:num w:numId="18">
    <w:abstractNumId w:val="10"/>
  </w:num>
  <w:num w:numId="19">
    <w:abstractNumId w:val="11"/>
  </w:num>
  <w:num w:numId="20">
    <w:abstractNumId w:val="17"/>
  </w:num>
  <w:num w:numId="2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1799"/>
    <w:rsid w:val="00000C4B"/>
    <w:rsid w:val="00010997"/>
    <w:rsid w:val="00011CE7"/>
    <w:rsid w:val="0001559A"/>
    <w:rsid w:val="000237A4"/>
    <w:rsid w:val="0003072D"/>
    <w:rsid w:val="0003238D"/>
    <w:rsid w:val="000337A1"/>
    <w:rsid w:val="000356EE"/>
    <w:rsid w:val="00035C39"/>
    <w:rsid w:val="000417C1"/>
    <w:rsid w:val="000447DF"/>
    <w:rsid w:val="000462F1"/>
    <w:rsid w:val="00050CB8"/>
    <w:rsid w:val="00052398"/>
    <w:rsid w:val="00055ED5"/>
    <w:rsid w:val="00055F41"/>
    <w:rsid w:val="00064699"/>
    <w:rsid w:val="000663CE"/>
    <w:rsid w:val="0006655E"/>
    <w:rsid w:val="00070DF0"/>
    <w:rsid w:val="00081FEC"/>
    <w:rsid w:val="000868FB"/>
    <w:rsid w:val="00086D0A"/>
    <w:rsid w:val="00090D00"/>
    <w:rsid w:val="00092802"/>
    <w:rsid w:val="000932C2"/>
    <w:rsid w:val="00095268"/>
    <w:rsid w:val="00096E4F"/>
    <w:rsid w:val="000B08D7"/>
    <w:rsid w:val="000B25D3"/>
    <w:rsid w:val="000B42F2"/>
    <w:rsid w:val="000B7396"/>
    <w:rsid w:val="000C2938"/>
    <w:rsid w:val="000C750A"/>
    <w:rsid w:val="000C7699"/>
    <w:rsid w:val="000D3DB0"/>
    <w:rsid w:val="000E1918"/>
    <w:rsid w:val="000F7BC0"/>
    <w:rsid w:val="0010571E"/>
    <w:rsid w:val="00111207"/>
    <w:rsid w:val="00112062"/>
    <w:rsid w:val="00112125"/>
    <w:rsid w:val="00112D23"/>
    <w:rsid w:val="001143F2"/>
    <w:rsid w:val="00123B43"/>
    <w:rsid w:val="00125373"/>
    <w:rsid w:val="00126BF4"/>
    <w:rsid w:val="00130237"/>
    <w:rsid w:val="00133581"/>
    <w:rsid w:val="00137FC0"/>
    <w:rsid w:val="00141577"/>
    <w:rsid w:val="00145FFA"/>
    <w:rsid w:val="001467E5"/>
    <w:rsid w:val="0014716E"/>
    <w:rsid w:val="00152F79"/>
    <w:rsid w:val="00155100"/>
    <w:rsid w:val="00155643"/>
    <w:rsid w:val="001620A8"/>
    <w:rsid w:val="00162D55"/>
    <w:rsid w:val="0016346A"/>
    <w:rsid w:val="00164A4A"/>
    <w:rsid w:val="00166D03"/>
    <w:rsid w:val="00174AFF"/>
    <w:rsid w:val="00187BCD"/>
    <w:rsid w:val="00190257"/>
    <w:rsid w:val="001954A7"/>
    <w:rsid w:val="001A2686"/>
    <w:rsid w:val="001A6C40"/>
    <w:rsid w:val="001B13C3"/>
    <w:rsid w:val="001B3534"/>
    <w:rsid w:val="001B3C21"/>
    <w:rsid w:val="001B58FC"/>
    <w:rsid w:val="001B6A90"/>
    <w:rsid w:val="001D6FB3"/>
    <w:rsid w:val="001E265E"/>
    <w:rsid w:val="001E2CDB"/>
    <w:rsid w:val="001E5828"/>
    <w:rsid w:val="001F11E8"/>
    <w:rsid w:val="001F30BD"/>
    <w:rsid w:val="001F43C7"/>
    <w:rsid w:val="001F5A58"/>
    <w:rsid w:val="001F68A5"/>
    <w:rsid w:val="00200188"/>
    <w:rsid w:val="00200E65"/>
    <w:rsid w:val="00201DB7"/>
    <w:rsid w:val="00202C25"/>
    <w:rsid w:val="002053BA"/>
    <w:rsid w:val="0020701C"/>
    <w:rsid w:val="00210EE7"/>
    <w:rsid w:val="0022070A"/>
    <w:rsid w:val="0022153C"/>
    <w:rsid w:val="00227239"/>
    <w:rsid w:val="00244E4A"/>
    <w:rsid w:val="00252F39"/>
    <w:rsid w:val="00257D36"/>
    <w:rsid w:val="002643A5"/>
    <w:rsid w:val="00270466"/>
    <w:rsid w:val="002704DE"/>
    <w:rsid w:val="00274FBB"/>
    <w:rsid w:val="00275BC5"/>
    <w:rsid w:val="00281F87"/>
    <w:rsid w:val="00282291"/>
    <w:rsid w:val="0028319D"/>
    <w:rsid w:val="00293153"/>
    <w:rsid w:val="00294154"/>
    <w:rsid w:val="00294306"/>
    <w:rsid w:val="002A503C"/>
    <w:rsid w:val="002A78D7"/>
    <w:rsid w:val="002B10A2"/>
    <w:rsid w:val="002B5742"/>
    <w:rsid w:val="002C0636"/>
    <w:rsid w:val="002C06C1"/>
    <w:rsid w:val="002C14CF"/>
    <w:rsid w:val="002C6E6B"/>
    <w:rsid w:val="002D1E5F"/>
    <w:rsid w:val="002D7C90"/>
    <w:rsid w:val="002E4889"/>
    <w:rsid w:val="002E575C"/>
    <w:rsid w:val="002F3429"/>
    <w:rsid w:val="002F3E4B"/>
    <w:rsid w:val="002F46DB"/>
    <w:rsid w:val="00303421"/>
    <w:rsid w:val="00303BEA"/>
    <w:rsid w:val="0030428F"/>
    <w:rsid w:val="003104FA"/>
    <w:rsid w:val="0031153E"/>
    <w:rsid w:val="00313103"/>
    <w:rsid w:val="00314B5E"/>
    <w:rsid w:val="00322DEE"/>
    <w:rsid w:val="00324DA8"/>
    <w:rsid w:val="003262B6"/>
    <w:rsid w:val="00326B29"/>
    <w:rsid w:val="00330DEA"/>
    <w:rsid w:val="00330E8C"/>
    <w:rsid w:val="0033513D"/>
    <w:rsid w:val="00343757"/>
    <w:rsid w:val="00345032"/>
    <w:rsid w:val="003508D7"/>
    <w:rsid w:val="00353267"/>
    <w:rsid w:val="003554A4"/>
    <w:rsid w:val="003558BC"/>
    <w:rsid w:val="00366BFB"/>
    <w:rsid w:val="00367C48"/>
    <w:rsid w:val="00375454"/>
    <w:rsid w:val="00375706"/>
    <w:rsid w:val="00375F7D"/>
    <w:rsid w:val="0038021B"/>
    <w:rsid w:val="003804E8"/>
    <w:rsid w:val="00383AB0"/>
    <w:rsid w:val="0038541B"/>
    <w:rsid w:val="003A2FDF"/>
    <w:rsid w:val="003A40DE"/>
    <w:rsid w:val="003A7446"/>
    <w:rsid w:val="003B10AE"/>
    <w:rsid w:val="003B4F60"/>
    <w:rsid w:val="003B607E"/>
    <w:rsid w:val="003B68E6"/>
    <w:rsid w:val="003B73CA"/>
    <w:rsid w:val="003C1EFC"/>
    <w:rsid w:val="003C48EE"/>
    <w:rsid w:val="003C7396"/>
    <w:rsid w:val="003D5E60"/>
    <w:rsid w:val="003D627A"/>
    <w:rsid w:val="003D6911"/>
    <w:rsid w:val="003E0195"/>
    <w:rsid w:val="003F7876"/>
    <w:rsid w:val="0040218E"/>
    <w:rsid w:val="00402CE4"/>
    <w:rsid w:val="004105AE"/>
    <w:rsid w:val="00421F3B"/>
    <w:rsid w:val="00423B6E"/>
    <w:rsid w:val="00430452"/>
    <w:rsid w:val="004409D7"/>
    <w:rsid w:val="00452B48"/>
    <w:rsid w:val="00463B65"/>
    <w:rsid w:val="00464DE8"/>
    <w:rsid w:val="00470631"/>
    <w:rsid w:val="0047103F"/>
    <w:rsid w:val="00476EC4"/>
    <w:rsid w:val="00480225"/>
    <w:rsid w:val="00483548"/>
    <w:rsid w:val="0049054A"/>
    <w:rsid w:val="004928E2"/>
    <w:rsid w:val="00492DD8"/>
    <w:rsid w:val="00493A36"/>
    <w:rsid w:val="00493F57"/>
    <w:rsid w:val="00496C66"/>
    <w:rsid w:val="004A04F7"/>
    <w:rsid w:val="004A4CDE"/>
    <w:rsid w:val="004A4FD6"/>
    <w:rsid w:val="004A56EF"/>
    <w:rsid w:val="004B1824"/>
    <w:rsid w:val="004B5D48"/>
    <w:rsid w:val="004B7710"/>
    <w:rsid w:val="004C4B68"/>
    <w:rsid w:val="004D0432"/>
    <w:rsid w:val="004D0FB1"/>
    <w:rsid w:val="004D1219"/>
    <w:rsid w:val="004D3B98"/>
    <w:rsid w:val="004D5389"/>
    <w:rsid w:val="004E25FE"/>
    <w:rsid w:val="004E6166"/>
    <w:rsid w:val="004E7ED4"/>
    <w:rsid w:val="004F0CCF"/>
    <w:rsid w:val="004F491A"/>
    <w:rsid w:val="004F6EF8"/>
    <w:rsid w:val="005027B9"/>
    <w:rsid w:val="00506BE8"/>
    <w:rsid w:val="005109EB"/>
    <w:rsid w:val="00515939"/>
    <w:rsid w:val="00517124"/>
    <w:rsid w:val="00520AE1"/>
    <w:rsid w:val="00523B4D"/>
    <w:rsid w:val="0052567B"/>
    <w:rsid w:val="00525CB7"/>
    <w:rsid w:val="00532897"/>
    <w:rsid w:val="00532AC5"/>
    <w:rsid w:val="00532F67"/>
    <w:rsid w:val="00541147"/>
    <w:rsid w:val="00542D2D"/>
    <w:rsid w:val="0055193A"/>
    <w:rsid w:val="00560DD8"/>
    <w:rsid w:val="0056510F"/>
    <w:rsid w:val="00565CC3"/>
    <w:rsid w:val="00567606"/>
    <w:rsid w:val="00572CA0"/>
    <w:rsid w:val="00574638"/>
    <w:rsid w:val="005809A5"/>
    <w:rsid w:val="00581E51"/>
    <w:rsid w:val="00582933"/>
    <w:rsid w:val="005848B2"/>
    <w:rsid w:val="00595031"/>
    <w:rsid w:val="0059755C"/>
    <w:rsid w:val="005A523B"/>
    <w:rsid w:val="005A5C17"/>
    <w:rsid w:val="005A72BE"/>
    <w:rsid w:val="005A7A09"/>
    <w:rsid w:val="005A7A47"/>
    <w:rsid w:val="005B65DC"/>
    <w:rsid w:val="005C233C"/>
    <w:rsid w:val="005C3439"/>
    <w:rsid w:val="005C3C9A"/>
    <w:rsid w:val="005C7203"/>
    <w:rsid w:val="005C7FE9"/>
    <w:rsid w:val="005D2E6C"/>
    <w:rsid w:val="005E6F97"/>
    <w:rsid w:val="005F25C6"/>
    <w:rsid w:val="005F2A2D"/>
    <w:rsid w:val="005F5068"/>
    <w:rsid w:val="005F52C9"/>
    <w:rsid w:val="00605DB6"/>
    <w:rsid w:val="006069CF"/>
    <w:rsid w:val="0061188D"/>
    <w:rsid w:val="006138FC"/>
    <w:rsid w:val="006254D2"/>
    <w:rsid w:val="00625E28"/>
    <w:rsid w:val="006325EF"/>
    <w:rsid w:val="00634540"/>
    <w:rsid w:val="00634823"/>
    <w:rsid w:val="00637AF6"/>
    <w:rsid w:val="0065213E"/>
    <w:rsid w:val="00652496"/>
    <w:rsid w:val="006524BA"/>
    <w:rsid w:val="00654BA9"/>
    <w:rsid w:val="0065698E"/>
    <w:rsid w:val="0066056C"/>
    <w:rsid w:val="0066304C"/>
    <w:rsid w:val="006643D6"/>
    <w:rsid w:val="00664C1F"/>
    <w:rsid w:val="00665701"/>
    <w:rsid w:val="006674DC"/>
    <w:rsid w:val="00671055"/>
    <w:rsid w:val="0067409A"/>
    <w:rsid w:val="00674C8F"/>
    <w:rsid w:val="00686111"/>
    <w:rsid w:val="00686DA0"/>
    <w:rsid w:val="0069051A"/>
    <w:rsid w:val="006A3B3B"/>
    <w:rsid w:val="006B459F"/>
    <w:rsid w:val="006B4CDE"/>
    <w:rsid w:val="006B6F29"/>
    <w:rsid w:val="006C0D8F"/>
    <w:rsid w:val="006D31C3"/>
    <w:rsid w:val="006D5C01"/>
    <w:rsid w:val="006E02B1"/>
    <w:rsid w:val="006E2876"/>
    <w:rsid w:val="006E31F4"/>
    <w:rsid w:val="006E52DE"/>
    <w:rsid w:val="006F159D"/>
    <w:rsid w:val="00705B27"/>
    <w:rsid w:val="007061E7"/>
    <w:rsid w:val="00706BF7"/>
    <w:rsid w:val="00714705"/>
    <w:rsid w:val="0071606C"/>
    <w:rsid w:val="007243D4"/>
    <w:rsid w:val="007312DC"/>
    <w:rsid w:val="00734DBC"/>
    <w:rsid w:val="00735B62"/>
    <w:rsid w:val="0073741A"/>
    <w:rsid w:val="00742F73"/>
    <w:rsid w:val="0074480C"/>
    <w:rsid w:val="0074555D"/>
    <w:rsid w:val="007508B1"/>
    <w:rsid w:val="007521B9"/>
    <w:rsid w:val="00756244"/>
    <w:rsid w:val="00757C10"/>
    <w:rsid w:val="007619C3"/>
    <w:rsid w:val="00762D95"/>
    <w:rsid w:val="00765EF0"/>
    <w:rsid w:val="00766CB0"/>
    <w:rsid w:val="007704C7"/>
    <w:rsid w:val="00786F28"/>
    <w:rsid w:val="00791915"/>
    <w:rsid w:val="00791C45"/>
    <w:rsid w:val="00793928"/>
    <w:rsid w:val="007A39C9"/>
    <w:rsid w:val="007A3EE5"/>
    <w:rsid w:val="007B1FE4"/>
    <w:rsid w:val="007B24A9"/>
    <w:rsid w:val="007B328E"/>
    <w:rsid w:val="007B6C93"/>
    <w:rsid w:val="007C37E1"/>
    <w:rsid w:val="007C587B"/>
    <w:rsid w:val="007D1226"/>
    <w:rsid w:val="007D2DB8"/>
    <w:rsid w:val="007D4784"/>
    <w:rsid w:val="007D5DA5"/>
    <w:rsid w:val="007E0023"/>
    <w:rsid w:val="007E2439"/>
    <w:rsid w:val="007E486D"/>
    <w:rsid w:val="007E69DF"/>
    <w:rsid w:val="007F147B"/>
    <w:rsid w:val="007F3B04"/>
    <w:rsid w:val="007F4B64"/>
    <w:rsid w:val="007F7C88"/>
    <w:rsid w:val="00800536"/>
    <w:rsid w:val="008024E4"/>
    <w:rsid w:val="0080517D"/>
    <w:rsid w:val="00805959"/>
    <w:rsid w:val="00805D98"/>
    <w:rsid w:val="00811437"/>
    <w:rsid w:val="00824B78"/>
    <w:rsid w:val="0083026E"/>
    <w:rsid w:val="00831EF6"/>
    <w:rsid w:val="00836DEA"/>
    <w:rsid w:val="00842E73"/>
    <w:rsid w:val="00843A19"/>
    <w:rsid w:val="00853182"/>
    <w:rsid w:val="008548F1"/>
    <w:rsid w:val="00856826"/>
    <w:rsid w:val="0085753B"/>
    <w:rsid w:val="008636EF"/>
    <w:rsid w:val="00871D48"/>
    <w:rsid w:val="00882EE4"/>
    <w:rsid w:val="00883BDF"/>
    <w:rsid w:val="00887763"/>
    <w:rsid w:val="008A039E"/>
    <w:rsid w:val="008A7740"/>
    <w:rsid w:val="008B1100"/>
    <w:rsid w:val="008B7251"/>
    <w:rsid w:val="008D0DD4"/>
    <w:rsid w:val="008D3F57"/>
    <w:rsid w:val="008D5422"/>
    <w:rsid w:val="008D6216"/>
    <w:rsid w:val="008E20F6"/>
    <w:rsid w:val="008E34A6"/>
    <w:rsid w:val="008E72C4"/>
    <w:rsid w:val="008F1F0F"/>
    <w:rsid w:val="008F37F1"/>
    <w:rsid w:val="008F5B43"/>
    <w:rsid w:val="009017CB"/>
    <w:rsid w:val="009017DA"/>
    <w:rsid w:val="00903770"/>
    <w:rsid w:val="0090567B"/>
    <w:rsid w:val="00906025"/>
    <w:rsid w:val="009069AD"/>
    <w:rsid w:val="00910658"/>
    <w:rsid w:val="00915B07"/>
    <w:rsid w:val="00915BB1"/>
    <w:rsid w:val="00915EA2"/>
    <w:rsid w:val="009176E0"/>
    <w:rsid w:val="009216CD"/>
    <w:rsid w:val="00927477"/>
    <w:rsid w:val="009362D1"/>
    <w:rsid w:val="009363EA"/>
    <w:rsid w:val="00941E05"/>
    <w:rsid w:val="00944CE3"/>
    <w:rsid w:val="00946DFB"/>
    <w:rsid w:val="00954900"/>
    <w:rsid w:val="00955CFA"/>
    <w:rsid w:val="00956113"/>
    <w:rsid w:val="00956DC2"/>
    <w:rsid w:val="00970327"/>
    <w:rsid w:val="009715EB"/>
    <w:rsid w:val="00973EE7"/>
    <w:rsid w:val="00974BE6"/>
    <w:rsid w:val="0097541C"/>
    <w:rsid w:val="009761CB"/>
    <w:rsid w:val="00982405"/>
    <w:rsid w:val="0098356D"/>
    <w:rsid w:val="00991FD4"/>
    <w:rsid w:val="009A65B7"/>
    <w:rsid w:val="009A7D84"/>
    <w:rsid w:val="009B297C"/>
    <w:rsid w:val="009B5502"/>
    <w:rsid w:val="009B5897"/>
    <w:rsid w:val="009C1BE1"/>
    <w:rsid w:val="009C40C9"/>
    <w:rsid w:val="009D7D75"/>
    <w:rsid w:val="009E10E8"/>
    <w:rsid w:val="009E36E0"/>
    <w:rsid w:val="009F0A89"/>
    <w:rsid w:val="009F1D15"/>
    <w:rsid w:val="00A00D66"/>
    <w:rsid w:val="00A0405B"/>
    <w:rsid w:val="00A11799"/>
    <w:rsid w:val="00A14ADC"/>
    <w:rsid w:val="00A16303"/>
    <w:rsid w:val="00A2378A"/>
    <w:rsid w:val="00A2690C"/>
    <w:rsid w:val="00A26CA2"/>
    <w:rsid w:val="00A30C76"/>
    <w:rsid w:val="00A31805"/>
    <w:rsid w:val="00A3419F"/>
    <w:rsid w:val="00A40EF2"/>
    <w:rsid w:val="00A40F05"/>
    <w:rsid w:val="00A4273D"/>
    <w:rsid w:val="00A46E99"/>
    <w:rsid w:val="00A53177"/>
    <w:rsid w:val="00A8441F"/>
    <w:rsid w:val="00A910B2"/>
    <w:rsid w:val="00A93CFB"/>
    <w:rsid w:val="00A94C6E"/>
    <w:rsid w:val="00A9570C"/>
    <w:rsid w:val="00AA0C8F"/>
    <w:rsid w:val="00AA461E"/>
    <w:rsid w:val="00AA6407"/>
    <w:rsid w:val="00AB4F34"/>
    <w:rsid w:val="00AB4FFF"/>
    <w:rsid w:val="00AB59C7"/>
    <w:rsid w:val="00AC0A5C"/>
    <w:rsid w:val="00AC451B"/>
    <w:rsid w:val="00AC55F7"/>
    <w:rsid w:val="00AD085E"/>
    <w:rsid w:val="00AD0C10"/>
    <w:rsid w:val="00AD3437"/>
    <w:rsid w:val="00AD4B4A"/>
    <w:rsid w:val="00AE01A4"/>
    <w:rsid w:val="00AE0590"/>
    <w:rsid w:val="00AE4CC9"/>
    <w:rsid w:val="00AE650C"/>
    <w:rsid w:val="00AF072B"/>
    <w:rsid w:val="00AF27AB"/>
    <w:rsid w:val="00AF6818"/>
    <w:rsid w:val="00B017F9"/>
    <w:rsid w:val="00B01D1B"/>
    <w:rsid w:val="00B13F76"/>
    <w:rsid w:val="00B14DDB"/>
    <w:rsid w:val="00B22079"/>
    <w:rsid w:val="00B23CC8"/>
    <w:rsid w:val="00B31934"/>
    <w:rsid w:val="00B334FF"/>
    <w:rsid w:val="00B35FC9"/>
    <w:rsid w:val="00B40ABA"/>
    <w:rsid w:val="00B505E4"/>
    <w:rsid w:val="00B522C3"/>
    <w:rsid w:val="00B52791"/>
    <w:rsid w:val="00B5409B"/>
    <w:rsid w:val="00B54125"/>
    <w:rsid w:val="00B5444D"/>
    <w:rsid w:val="00B55F1E"/>
    <w:rsid w:val="00B57C24"/>
    <w:rsid w:val="00B61C13"/>
    <w:rsid w:val="00B630EA"/>
    <w:rsid w:val="00B65B55"/>
    <w:rsid w:val="00B67FA6"/>
    <w:rsid w:val="00B718BC"/>
    <w:rsid w:val="00B73694"/>
    <w:rsid w:val="00B756D4"/>
    <w:rsid w:val="00B759EF"/>
    <w:rsid w:val="00B7796D"/>
    <w:rsid w:val="00B83805"/>
    <w:rsid w:val="00B938A7"/>
    <w:rsid w:val="00B965A5"/>
    <w:rsid w:val="00B9689C"/>
    <w:rsid w:val="00BA3112"/>
    <w:rsid w:val="00BA75D7"/>
    <w:rsid w:val="00BB135A"/>
    <w:rsid w:val="00BB2337"/>
    <w:rsid w:val="00BB3DDA"/>
    <w:rsid w:val="00BB6945"/>
    <w:rsid w:val="00BC1437"/>
    <w:rsid w:val="00BD1BF1"/>
    <w:rsid w:val="00BD3DF3"/>
    <w:rsid w:val="00BE0C2C"/>
    <w:rsid w:val="00BE0FE5"/>
    <w:rsid w:val="00BE1B43"/>
    <w:rsid w:val="00BE53B0"/>
    <w:rsid w:val="00BE6FA6"/>
    <w:rsid w:val="00BE7995"/>
    <w:rsid w:val="00C02E29"/>
    <w:rsid w:val="00C04A59"/>
    <w:rsid w:val="00C07B1A"/>
    <w:rsid w:val="00C10C4B"/>
    <w:rsid w:val="00C10D55"/>
    <w:rsid w:val="00C10FF0"/>
    <w:rsid w:val="00C166D2"/>
    <w:rsid w:val="00C16F77"/>
    <w:rsid w:val="00C2327C"/>
    <w:rsid w:val="00C2330A"/>
    <w:rsid w:val="00C2589F"/>
    <w:rsid w:val="00C30248"/>
    <w:rsid w:val="00C3260D"/>
    <w:rsid w:val="00C34AF6"/>
    <w:rsid w:val="00C354D9"/>
    <w:rsid w:val="00C4016E"/>
    <w:rsid w:val="00C44D8C"/>
    <w:rsid w:val="00C45DA7"/>
    <w:rsid w:val="00C50AF1"/>
    <w:rsid w:val="00C5783F"/>
    <w:rsid w:val="00C63F87"/>
    <w:rsid w:val="00C70DE7"/>
    <w:rsid w:val="00C72BF5"/>
    <w:rsid w:val="00C75781"/>
    <w:rsid w:val="00C77743"/>
    <w:rsid w:val="00C81DA5"/>
    <w:rsid w:val="00C84EA4"/>
    <w:rsid w:val="00C9050A"/>
    <w:rsid w:val="00C95373"/>
    <w:rsid w:val="00C95458"/>
    <w:rsid w:val="00CA5668"/>
    <w:rsid w:val="00CB59C3"/>
    <w:rsid w:val="00CC09B4"/>
    <w:rsid w:val="00CC2460"/>
    <w:rsid w:val="00CC5470"/>
    <w:rsid w:val="00CC6BEA"/>
    <w:rsid w:val="00CD7B60"/>
    <w:rsid w:val="00CE2795"/>
    <w:rsid w:val="00CE698B"/>
    <w:rsid w:val="00CF317D"/>
    <w:rsid w:val="00CF503E"/>
    <w:rsid w:val="00CF6A29"/>
    <w:rsid w:val="00CF7816"/>
    <w:rsid w:val="00D13058"/>
    <w:rsid w:val="00D13992"/>
    <w:rsid w:val="00D208A9"/>
    <w:rsid w:val="00D220A1"/>
    <w:rsid w:val="00D223E0"/>
    <w:rsid w:val="00D26ADC"/>
    <w:rsid w:val="00D30B79"/>
    <w:rsid w:val="00D31917"/>
    <w:rsid w:val="00D400CA"/>
    <w:rsid w:val="00D405FC"/>
    <w:rsid w:val="00D44079"/>
    <w:rsid w:val="00D63157"/>
    <w:rsid w:val="00D64ABC"/>
    <w:rsid w:val="00D67A2B"/>
    <w:rsid w:val="00D704DD"/>
    <w:rsid w:val="00D70F55"/>
    <w:rsid w:val="00D84165"/>
    <w:rsid w:val="00D86D66"/>
    <w:rsid w:val="00D87593"/>
    <w:rsid w:val="00D90446"/>
    <w:rsid w:val="00D92186"/>
    <w:rsid w:val="00D93743"/>
    <w:rsid w:val="00D939C6"/>
    <w:rsid w:val="00D93F19"/>
    <w:rsid w:val="00DA0D09"/>
    <w:rsid w:val="00DB07D8"/>
    <w:rsid w:val="00DB109D"/>
    <w:rsid w:val="00DB1884"/>
    <w:rsid w:val="00DB485C"/>
    <w:rsid w:val="00DB63B1"/>
    <w:rsid w:val="00DC0ACD"/>
    <w:rsid w:val="00DC4B4D"/>
    <w:rsid w:val="00DC61E2"/>
    <w:rsid w:val="00DE14AD"/>
    <w:rsid w:val="00DE5CB1"/>
    <w:rsid w:val="00DE788F"/>
    <w:rsid w:val="00DF120C"/>
    <w:rsid w:val="00DF597B"/>
    <w:rsid w:val="00DF6B3E"/>
    <w:rsid w:val="00DF7D89"/>
    <w:rsid w:val="00E04A0D"/>
    <w:rsid w:val="00E05D53"/>
    <w:rsid w:val="00E07D05"/>
    <w:rsid w:val="00E15C72"/>
    <w:rsid w:val="00E207B6"/>
    <w:rsid w:val="00E223DD"/>
    <w:rsid w:val="00E22DB6"/>
    <w:rsid w:val="00E22F60"/>
    <w:rsid w:val="00E2387E"/>
    <w:rsid w:val="00E23978"/>
    <w:rsid w:val="00E2617C"/>
    <w:rsid w:val="00E339DF"/>
    <w:rsid w:val="00E42BE0"/>
    <w:rsid w:val="00E44585"/>
    <w:rsid w:val="00E46C9F"/>
    <w:rsid w:val="00E46E5B"/>
    <w:rsid w:val="00E503E1"/>
    <w:rsid w:val="00E51E59"/>
    <w:rsid w:val="00E53AC2"/>
    <w:rsid w:val="00E549B7"/>
    <w:rsid w:val="00E56B56"/>
    <w:rsid w:val="00E64ACE"/>
    <w:rsid w:val="00E70783"/>
    <w:rsid w:val="00E74704"/>
    <w:rsid w:val="00E76DD4"/>
    <w:rsid w:val="00E92FC0"/>
    <w:rsid w:val="00EA4081"/>
    <w:rsid w:val="00EA7262"/>
    <w:rsid w:val="00EB0B2E"/>
    <w:rsid w:val="00EB2020"/>
    <w:rsid w:val="00EB5C2B"/>
    <w:rsid w:val="00EB5CA9"/>
    <w:rsid w:val="00EC0932"/>
    <w:rsid w:val="00EC5502"/>
    <w:rsid w:val="00EC75F4"/>
    <w:rsid w:val="00ED05CF"/>
    <w:rsid w:val="00ED5A78"/>
    <w:rsid w:val="00ED672A"/>
    <w:rsid w:val="00EE06D2"/>
    <w:rsid w:val="00EE171A"/>
    <w:rsid w:val="00EF449B"/>
    <w:rsid w:val="00F10AA3"/>
    <w:rsid w:val="00F23992"/>
    <w:rsid w:val="00F25F74"/>
    <w:rsid w:val="00F307A2"/>
    <w:rsid w:val="00F31FBB"/>
    <w:rsid w:val="00F3475B"/>
    <w:rsid w:val="00F36504"/>
    <w:rsid w:val="00F36A29"/>
    <w:rsid w:val="00F376D6"/>
    <w:rsid w:val="00F42C04"/>
    <w:rsid w:val="00F430EA"/>
    <w:rsid w:val="00F44529"/>
    <w:rsid w:val="00F44CE8"/>
    <w:rsid w:val="00F4550E"/>
    <w:rsid w:val="00F51642"/>
    <w:rsid w:val="00F60B7C"/>
    <w:rsid w:val="00F66483"/>
    <w:rsid w:val="00F6744A"/>
    <w:rsid w:val="00F7060F"/>
    <w:rsid w:val="00F752B0"/>
    <w:rsid w:val="00F86A1B"/>
    <w:rsid w:val="00F86FDB"/>
    <w:rsid w:val="00F91595"/>
    <w:rsid w:val="00F91D7A"/>
    <w:rsid w:val="00F97C34"/>
    <w:rsid w:val="00F97F06"/>
    <w:rsid w:val="00FA17BF"/>
    <w:rsid w:val="00FA5063"/>
    <w:rsid w:val="00FB25C0"/>
    <w:rsid w:val="00FB6508"/>
    <w:rsid w:val="00FC283D"/>
    <w:rsid w:val="00FC3408"/>
    <w:rsid w:val="00FC34AB"/>
    <w:rsid w:val="00FC4F58"/>
    <w:rsid w:val="00FE07E0"/>
    <w:rsid w:val="00FE3863"/>
    <w:rsid w:val="00FE6E9B"/>
    <w:rsid w:val="00FF4292"/>
    <w:rsid w:val="00FF4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3BA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3BA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3BA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3BA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053BA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053BA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2053BA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2053BA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2053BA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3BA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2053B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2053BA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Текст1"/>
    <w:basedOn w:val="a"/>
    <w:rsid w:val="002053BA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kern w:val="1"/>
      <w:lang w:eastAsia="ar-SA"/>
    </w:rPr>
  </w:style>
  <w:style w:type="paragraph" w:styleId="a3">
    <w:name w:val="List Paragraph"/>
    <w:basedOn w:val="a"/>
    <w:uiPriority w:val="99"/>
    <w:qFormat/>
    <w:rsid w:val="002053BA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10">
    <w:name w:val="A1"/>
    <w:uiPriority w:val="99"/>
    <w:rsid w:val="002053BA"/>
    <w:rPr>
      <w:color w:val="000000"/>
      <w:sz w:val="22"/>
      <w:szCs w:val="22"/>
    </w:rPr>
  </w:style>
  <w:style w:type="paragraph" w:customStyle="1" w:styleId="Default">
    <w:name w:val="Default"/>
    <w:rsid w:val="00205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annotation reference"/>
    <w:unhideWhenUsed/>
    <w:rsid w:val="002053BA"/>
    <w:rPr>
      <w:sz w:val="16"/>
      <w:szCs w:val="16"/>
    </w:rPr>
  </w:style>
  <w:style w:type="paragraph" w:customStyle="1" w:styleId="12">
    <w:name w:val="Абзац списка1"/>
    <w:basedOn w:val="a"/>
    <w:rsid w:val="002053BA"/>
    <w:pPr>
      <w:suppressAutoHyphens/>
      <w:ind w:left="720"/>
    </w:pPr>
    <w:rPr>
      <w:kern w:val="1"/>
      <w:lang w:eastAsia="ar-SA"/>
    </w:rPr>
  </w:style>
  <w:style w:type="character" w:customStyle="1" w:styleId="Absatz-Standardschriftart">
    <w:name w:val="Absatz-Standardschriftart"/>
    <w:rsid w:val="005C7FE9"/>
  </w:style>
  <w:style w:type="character" w:customStyle="1" w:styleId="WW-Absatz-Standardschriftart">
    <w:name w:val="WW-Absatz-Standardschriftart"/>
    <w:rsid w:val="005C7FE9"/>
  </w:style>
  <w:style w:type="character" w:customStyle="1" w:styleId="WW-Absatz-Standardschriftart1">
    <w:name w:val="WW-Absatz-Standardschriftart1"/>
    <w:rsid w:val="005C7FE9"/>
  </w:style>
  <w:style w:type="character" w:customStyle="1" w:styleId="WW-Absatz-Standardschriftart11">
    <w:name w:val="WW-Absatz-Standardschriftart11"/>
    <w:rsid w:val="005C7FE9"/>
  </w:style>
  <w:style w:type="character" w:customStyle="1" w:styleId="WW-Absatz-Standardschriftart111">
    <w:name w:val="WW-Absatz-Standardschriftart111"/>
    <w:rsid w:val="005C7FE9"/>
  </w:style>
  <w:style w:type="character" w:customStyle="1" w:styleId="WW-Absatz-Standardschriftart1111">
    <w:name w:val="WW-Absatz-Standardschriftart1111"/>
    <w:rsid w:val="005C7FE9"/>
  </w:style>
  <w:style w:type="character" w:customStyle="1" w:styleId="WW-Absatz-Standardschriftart11111">
    <w:name w:val="WW-Absatz-Standardschriftart11111"/>
    <w:rsid w:val="005C7FE9"/>
  </w:style>
  <w:style w:type="character" w:customStyle="1" w:styleId="WW-Absatz-Standardschriftart111111">
    <w:name w:val="WW-Absatz-Standardschriftart111111"/>
    <w:rsid w:val="005C7FE9"/>
  </w:style>
  <w:style w:type="character" w:customStyle="1" w:styleId="WW-Absatz-Standardschriftart1111111">
    <w:name w:val="WW-Absatz-Standardschriftart1111111"/>
    <w:rsid w:val="005C7FE9"/>
  </w:style>
  <w:style w:type="character" w:customStyle="1" w:styleId="WW8Num1z1">
    <w:name w:val="WW8Num1z1"/>
    <w:rsid w:val="005C7FE9"/>
    <w:rPr>
      <w:rFonts w:ascii="Wingdings" w:hAnsi="Wingdings"/>
    </w:rPr>
  </w:style>
  <w:style w:type="character" w:customStyle="1" w:styleId="WW8Num2z1">
    <w:name w:val="WW8Num2z1"/>
    <w:rsid w:val="005C7FE9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C7FE9"/>
    <w:rPr>
      <w:rFonts w:ascii="Courier New" w:hAnsi="Courier New" w:cs="Courier New"/>
    </w:rPr>
  </w:style>
  <w:style w:type="character" w:customStyle="1" w:styleId="WW8Num3z2">
    <w:name w:val="WW8Num3z2"/>
    <w:rsid w:val="005C7FE9"/>
    <w:rPr>
      <w:rFonts w:ascii="Wingdings" w:hAnsi="Wingdings"/>
    </w:rPr>
  </w:style>
  <w:style w:type="character" w:customStyle="1" w:styleId="WW8Num3z3">
    <w:name w:val="WW8Num3z3"/>
    <w:rsid w:val="005C7FE9"/>
    <w:rPr>
      <w:rFonts w:ascii="Symbol" w:hAnsi="Symbol"/>
    </w:rPr>
  </w:style>
  <w:style w:type="character" w:customStyle="1" w:styleId="WW8Num4z0">
    <w:name w:val="WW8Num4z0"/>
    <w:rsid w:val="005C7FE9"/>
    <w:rPr>
      <w:rFonts w:ascii="Wingdings" w:hAnsi="Wingdings"/>
    </w:rPr>
  </w:style>
  <w:style w:type="character" w:customStyle="1" w:styleId="WW8Num4z1">
    <w:name w:val="WW8Num4z1"/>
    <w:rsid w:val="005C7FE9"/>
    <w:rPr>
      <w:rFonts w:ascii="Courier New" w:hAnsi="Courier New" w:cs="Courier New"/>
    </w:rPr>
  </w:style>
  <w:style w:type="character" w:customStyle="1" w:styleId="WW8Num4z3">
    <w:name w:val="WW8Num4z3"/>
    <w:rsid w:val="005C7FE9"/>
    <w:rPr>
      <w:rFonts w:ascii="Symbol" w:hAnsi="Symbol"/>
    </w:rPr>
  </w:style>
  <w:style w:type="character" w:customStyle="1" w:styleId="WW8Num5z1">
    <w:name w:val="WW8Num5z1"/>
    <w:rsid w:val="005C7FE9"/>
    <w:rPr>
      <w:rFonts w:ascii="Courier New" w:hAnsi="Courier New" w:cs="Courier New"/>
    </w:rPr>
  </w:style>
  <w:style w:type="character" w:customStyle="1" w:styleId="WW8Num5z2">
    <w:name w:val="WW8Num5z2"/>
    <w:rsid w:val="005C7FE9"/>
    <w:rPr>
      <w:rFonts w:ascii="Wingdings" w:hAnsi="Wingdings"/>
    </w:rPr>
  </w:style>
  <w:style w:type="character" w:customStyle="1" w:styleId="WW8Num5z3">
    <w:name w:val="WW8Num5z3"/>
    <w:rsid w:val="005C7FE9"/>
    <w:rPr>
      <w:rFonts w:ascii="Symbol" w:hAnsi="Symbol"/>
    </w:rPr>
  </w:style>
  <w:style w:type="character" w:customStyle="1" w:styleId="WW8Num7z2">
    <w:name w:val="WW8Num7z2"/>
    <w:rsid w:val="005C7FE9"/>
    <w:rPr>
      <w:rFonts w:ascii="Wingdings" w:hAnsi="Wingdings"/>
    </w:rPr>
  </w:style>
  <w:style w:type="character" w:customStyle="1" w:styleId="WW8Num7z3">
    <w:name w:val="WW8Num7z3"/>
    <w:rsid w:val="005C7FE9"/>
    <w:rPr>
      <w:rFonts w:ascii="Symbol" w:hAnsi="Symbol"/>
    </w:rPr>
  </w:style>
  <w:style w:type="character" w:customStyle="1" w:styleId="WW8Num7z4">
    <w:name w:val="WW8Num7z4"/>
    <w:rsid w:val="005C7FE9"/>
    <w:rPr>
      <w:rFonts w:ascii="Courier New" w:hAnsi="Courier New" w:cs="Courier New"/>
    </w:rPr>
  </w:style>
  <w:style w:type="character" w:customStyle="1" w:styleId="WW8Num9z1">
    <w:name w:val="WW8Num9z1"/>
    <w:rsid w:val="005C7FE9"/>
    <w:rPr>
      <w:rFonts w:ascii="Courier New" w:hAnsi="Courier New" w:cs="Courier New"/>
    </w:rPr>
  </w:style>
  <w:style w:type="character" w:customStyle="1" w:styleId="WW8Num9z2">
    <w:name w:val="WW8Num9z2"/>
    <w:rsid w:val="005C7FE9"/>
    <w:rPr>
      <w:rFonts w:ascii="Wingdings" w:hAnsi="Wingdings"/>
    </w:rPr>
  </w:style>
  <w:style w:type="character" w:customStyle="1" w:styleId="WW8Num9z3">
    <w:name w:val="WW8Num9z3"/>
    <w:rsid w:val="005C7FE9"/>
    <w:rPr>
      <w:rFonts w:ascii="Symbol" w:hAnsi="Symbol"/>
    </w:rPr>
  </w:style>
  <w:style w:type="character" w:customStyle="1" w:styleId="WW8Num10z2">
    <w:name w:val="WW8Num10z2"/>
    <w:rsid w:val="005C7FE9"/>
    <w:rPr>
      <w:rFonts w:ascii="Wingdings" w:hAnsi="Wingdings"/>
    </w:rPr>
  </w:style>
  <w:style w:type="character" w:customStyle="1" w:styleId="WW8Num10z3">
    <w:name w:val="WW8Num10z3"/>
    <w:rsid w:val="005C7FE9"/>
    <w:rPr>
      <w:rFonts w:ascii="Symbol" w:hAnsi="Symbol"/>
    </w:rPr>
  </w:style>
  <w:style w:type="character" w:customStyle="1" w:styleId="WW8Num10z4">
    <w:name w:val="WW8Num10z4"/>
    <w:rsid w:val="005C7FE9"/>
    <w:rPr>
      <w:rFonts w:ascii="Courier New" w:hAnsi="Courier New" w:cs="Courier New"/>
    </w:rPr>
  </w:style>
  <w:style w:type="character" w:customStyle="1" w:styleId="WW8Num11z1">
    <w:name w:val="WW8Num11z1"/>
    <w:rsid w:val="005C7FE9"/>
    <w:rPr>
      <w:rFonts w:ascii="Courier New" w:hAnsi="Courier New" w:cs="Courier New"/>
    </w:rPr>
  </w:style>
  <w:style w:type="character" w:customStyle="1" w:styleId="WW8Num11z2">
    <w:name w:val="WW8Num11z2"/>
    <w:rsid w:val="005C7FE9"/>
    <w:rPr>
      <w:rFonts w:ascii="Wingdings" w:hAnsi="Wingdings"/>
    </w:rPr>
  </w:style>
  <w:style w:type="character" w:customStyle="1" w:styleId="WW8Num11z3">
    <w:name w:val="WW8Num11z3"/>
    <w:rsid w:val="005C7FE9"/>
    <w:rPr>
      <w:rFonts w:ascii="Symbol" w:hAnsi="Symbol"/>
    </w:rPr>
  </w:style>
  <w:style w:type="character" w:customStyle="1" w:styleId="WW8Num14z2">
    <w:name w:val="WW8Num14z2"/>
    <w:rsid w:val="005C7FE9"/>
    <w:rPr>
      <w:rFonts w:ascii="Wingdings" w:hAnsi="Wingdings"/>
    </w:rPr>
  </w:style>
  <w:style w:type="character" w:customStyle="1" w:styleId="WW8Num14z3">
    <w:name w:val="WW8Num14z3"/>
    <w:rsid w:val="005C7FE9"/>
    <w:rPr>
      <w:rFonts w:ascii="Symbol" w:hAnsi="Symbol"/>
    </w:rPr>
  </w:style>
  <w:style w:type="character" w:customStyle="1" w:styleId="WW8Num14z4">
    <w:name w:val="WW8Num14z4"/>
    <w:rsid w:val="005C7FE9"/>
    <w:rPr>
      <w:rFonts w:ascii="Courier New" w:hAnsi="Courier New" w:cs="Courier New"/>
    </w:rPr>
  </w:style>
  <w:style w:type="character" w:customStyle="1" w:styleId="WW8Num15z0">
    <w:name w:val="WW8Num15z0"/>
    <w:rsid w:val="005C7FE9"/>
    <w:rPr>
      <w:rFonts w:ascii="Wingdings" w:hAnsi="Wingdings"/>
    </w:rPr>
  </w:style>
  <w:style w:type="character" w:customStyle="1" w:styleId="WW8Num15z1">
    <w:name w:val="WW8Num15z1"/>
    <w:rsid w:val="005C7FE9"/>
    <w:rPr>
      <w:rFonts w:ascii="Courier New" w:hAnsi="Courier New"/>
    </w:rPr>
  </w:style>
  <w:style w:type="character" w:customStyle="1" w:styleId="WW8Num15z3">
    <w:name w:val="WW8Num15z3"/>
    <w:rsid w:val="005C7FE9"/>
    <w:rPr>
      <w:rFonts w:ascii="Symbol" w:hAnsi="Symbol"/>
    </w:rPr>
  </w:style>
  <w:style w:type="character" w:customStyle="1" w:styleId="WW8Num16z0">
    <w:name w:val="WW8Num16z0"/>
    <w:rsid w:val="005C7FE9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C7FE9"/>
    <w:rPr>
      <w:rFonts w:ascii="Courier New" w:hAnsi="Courier New"/>
    </w:rPr>
  </w:style>
  <w:style w:type="character" w:customStyle="1" w:styleId="WW8Num16z2">
    <w:name w:val="WW8Num16z2"/>
    <w:rsid w:val="005C7FE9"/>
    <w:rPr>
      <w:rFonts w:ascii="Wingdings" w:hAnsi="Wingdings"/>
    </w:rPr>
  </w:style>
  <w:style w:type="character" w:customStyle="1" w:styleId="WW8Num16z3">
    <w:name w:val="WW8Num16z3"/>
    <w:rsid w:val="005C7FE9"/>
    <w:rPr>
      <w:rFonts w:ascii="Symbol" w:hAnsi="Symbol"/>
    </w:rPr>
  </w:style>
  <w:style w:type="character" w:customStyle="1" w:styleId="WW8Num18z0">
    <w:name w:val="WW8Num18z0"/>
    <w:rsid w:val="005C7FE9"/>
    <w:rPr>
      <w:rFonts w:ascii="Wingdings" w:hAnsi="Wingdings"/>
    </w:rPr>
  </w:style>
  <w:style w:type="character" w:customStyle="1" w:styleId="WW8Num18z1">
    <w:name w:val="WW8Num18z1"/>
    <w:rsid w:val="005C7FE9"/>
    <w:rPr>
      <w:rFonts w:ascii="Courier New" w:hAnsi="Courier New"/>
    </w:rPr>
  </w:style>
  <w:style w:type="character" w:customStyle="1" w:styleId="WW8Num18z3">
    <w:name w:val="WW8Num18z3"/>
    <w:rsid w:val="005C7FE9"/>
    <w:rPr>
      <w:rFonts w:ascii="Symbol" w:hAnsi="Symbol"/>
    </w:rPr>
  </w:style>
  <w:style w:type="character" w:customStyle="1" w:styleId="WW8Num19z0">
    <w:name w:val="WW8Num19z0"/>
    <w:rsid w:val="005C7FE9"/>
    <w:rPr>
      <w:rFonts w:ascii="Wingdings" w:hAnsi="Wingdings"/>
    </w:rPr>
  </w:style>
  <w:style w:type="character" w:customStyle="1" w:styleId="WW8Num19z1">
    <w:name w:val="WW8Num19z1"/>
    <w:rsid w:val="005C7FE9"/>
    <w:rPr>
      <w:rFonts w:ascii="Courier New" w:hAnsi="Courier New"/>
    </w:rPr>
  </w:style>
  <w:style w:type="character" w:customStyle="1" w:styleId="WW8Num19z3">
    <w:name w:val="WW8Num19z3"/>
    <w:rsid w:val="005C7FE9"/>
    <w:rPr>
      <w:rFonts w:ascii="Symbol" w:hAnsi="Symbol"/>
    </w:rPr>
  </w:style>
  <w:style w:type="character" w:customStyle="1" w:styleId="WW8Num20z0">
    <w:name w:val="WW8Num20z0"/>
    <w:rsid w:val="005C7FE9"/>
    <w:rPr>
      <w:rFonts w:ascii="Wingdings" w:hAnsi="Wingdings"/>
    </w:rPr>
  </w:style>
  <w:style w:type="character" w:customStyle="1" w:styleId="WW8Num20z1">
    <w:name w:val="WW8Num20z1"/>
    <w:rsid w:val="005C7FE9"/>
    <w:rPr>
      <w:rFonts w:ascii="Courier New" w:hAnsi="Courier New"/>
    </w:rPr>
  </w:style>
  <w:style w:type="character" w:customStyle="1" w:styleId="WW8Num20z3">
    <w:name w:val="WW8Num20z3"/>
    <w:rsid w:val="005C7FE9"/>
    <w:rPr>
      <w:rFonts w:ascii="Symbol" w:hAnsi="Symbol"/>
    </w:rPr>
  </w:style>
  <w:style w:type="character" w:customStyle="1" w:styleId="WW8Num22z0">
    <w:name w:val="WW8Num22z0"/>
    <w:rsid w:val="005C7FE9"/>
    <w:rPr>
      <w:rFonts w:ascii="Wingdings" w:hAnsi="Wingdings"/>
    </w:rPr>
  </w:style>
  <w:style w:type="character" w:customStyle="1" w:styleId="WW8Num22z1">
    <w:name w:val="WW8Num22z1"/>
    <w:rsid w:val="005C7FE9"/>
    <w:rPr>
      <w:rFonts w:ascii="Courier New" w:hAnsi="Courier New"/>
    </w:rPr>
  </w:style>
  <w:style w:type="character" w:customStyle="1" w:styleId="WW8Num22z3">
    <w:name w:val="WW8Num22z3"/>
    <w:rsid w:val="005C7FE9"/>
    <w:rPr>
      <w:rFonts w:ascii="Symbol" w:hAnsi="Symbol"/>
    </w:rPr>
  </w:style>
  <w:style w:type="character" w:customStyle="1" w:styleId="WW8Num29z0">
    <w:name w:val="WW8Num29z0"/>
    <w:rsid w:val="005C7FE9"/>
    <w:rPr>
      <w:rFonts w:ascii="Wingdings" w:hAnsi="Wingdings"/>
    </w:rPr>
  </w:style>
  <w:style w:type="character" w:customStyle="1" w:styleId="WW8Num29z1">
    <w:name w:val="WW8Num29z1"/>
    <w:rsid w:val="005C7FE9"/>
    <w:rPr>
      <w:rFonts w:ascii="Courier New" w:hAnsi="Courier New" w:cs="Courier New"/>
    </w:rPr>
  </w:style>
  <w:style w:type="character" w:customStyle="1" w:styleId="WW8Num29z3">
    <w:name w:val="WW8Num29z3"/>
    <w:rsid w:val="005C7FE9"/>
    <w:rPr>
      <w:rFonts w:ascii="Symbol" w:hAnsi="Symbol"/>
    </w:rPr>
  </w:style>
  <w:style w:type="character" w:customStyle="1" w:styleId="13">
    <w:name w:val="Основной шрифт абзаца1"/>
    <w:rsid w:val="005C7FE9"/>
  </w:style>
  <w:style w:type="character" w:styleId="a5">
    <w:name w:val="page number"/>
    <w:basedOn w:val="13"/>
    <w:rsid w:val="005C7FE9"/>
  </w:style>
  <w:style w:type="character" w:customStyle="1" w:styleId="a6">
    <w:name w:val="Знак Знак"/>
    <w:rsid w:val="005C7FE9"/>
    <w:rPr>
      <w:b/>
      <w:sz w:val="28"/>
      <w:lang w:val="ru-RU" w:eastAsia="ar-SA" w:bidi="ar-SA"/>
    </w:rPr>
  </w:style>
  <w:style w:type="character" w:customStyle="1" w:styleId="a7">
    <w:name w:val="Основной текст ГД Знак Знак Знак Знак"/>
    <w:rsid w:val="005C7FE9"/>
    <w:rPr>
      <w:sz w:val="24"/>
      <w:szCs w:val="24"/>
      <w:lang w:val="ru-RU" w:eastAsia="ar-SA" w:bidi="ar-SA"/>
    </w:rPr>
  </w:style>
  <w:style w:type="character" w:customStyle="1" w:styleId="a8">
    <w:name w:val="Знак Знак"/>
    <w:rsid w:val="005C7FE9"/>
    <w:rPr>
      <w:b/>
      <w:sz w:val="28"/>
      <w:lang w:val="ru-RU" w:eastAsia="ar-SA" w:bidi="ar-SA"/>
    </w:rPr>
  </w:style>
  <w:style w:type="paragraph" w:customStyle="1" w:styleId="a9">
    <w:name w:val="Заголовок"/>
    <w:basedOn w:val="a"/>
    <w:next w:val="aa"/>
    <w:rsid w:val="005C7FE9"/>
    <w:pPr>
      <w:keepNext/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a">
    <w:name w:val="Body Text"/>
    <w:basedOn w:val="a"/>
    <w:link w:val="ab"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List"/>
    <w:basedOn w:val="aa"/>
    <w:rsid w:val="005C7FE9"/>
    <w:rPr>
      <w:rFonts w:ascii="Arial" w:hAnsi="Arial" w:cs="Tahoma"/>
    </w:rPr>
  </w:style>
  <w:style w:type="paragraph" w:customStyle="1" w:styleId="14">
    <w:name w:val="Название1"/>
    <w:basedOn w:val="a"/>
    <w:rsid w:val="005C7FE9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"/>
    <w:rsid w:val="005C7FE9"/>
    <w:pPr>
      <w:suppressLineNumbers/>
      <w:suppressAutoHyphens/>
      <w:jc w:val="both"/>
    </w:pPr>
    <w:rPr>
      <w:rFonts w:ascii="Arial" w:hAnsi="Arial" w:cs="Tahoma"/>
      <w:lang w:eastAsia="ar-SA"/>
    </w:rPr>
  </w:style>
  <w:style w:type="paragraph" w:customStyle="1" w:styleId="21">
    <w:name w:val="Основной текст 21"/>
    <w:basedOn w:val="a"/>
    <w:rsid w:val="005C7FE9"/>
    <w:pPr>
      <w:suppressAutoHyphens/>
      <w:spacing w:after="120" w:line="480" w:lineRule="auto"/>
      <w:jc w:val="both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5C7FE9"/>
    <w:pPr>
      <w:suppressAutoHyphens/>
      <w:spacing w:after="120"/>
      <w:ind w:left="283"/>
      <w:jc w:val="both"/>
    </w:pPr>
    <w:rPr>
      <w:sz w:val="16"/>
      <w:szCs w:val="20"/>
      <w:lang w:eastAsia="ar-SA"/>
    </w:rPr>
  </w:style>
  <w:style w:type="paragraph" w:customStyle="1" w:styleId="210">
    <w:name w:val="Основной текст с отступом 21"/>
    <w:basedOn w:val="a"/>
    <w:rsid w:val="005C7FE9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styleId="ad">
    <w:name w:val="Body Text Indent"/>
    <w:basedOn w:val="a"/>
    <w:link w:val="ae"/>
    <w:semiHidden/>
    <w:rsid w:val="005C7FE9"/>
    <w:pPr>
      <w:suppressAutoHyphens/>
      <w:spacing w:after="120"/>
      <w:ind w:left="283"/>
      <w:jc w:val="both"/>
    </w:pPr>
    <w:rPr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5C7FE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">
    <w:name w:val="Title"/>
    <w:basedOn w:val="a"/>
    <w:next w:val="af0"/>
    <w:link w:val="af1"/>
    <w:qFormat/>
    <w:rsid w:val="005C7FE9"/>
    <w:pPr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Название Знак"/>
    <w:basedOn w:val="a0"/>
    <w:link w:val="af"/>
    <w:rsid w:val="005C7FE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Subtitle"/>
    <w:basedOn w:val="a"/>
    <w:next w:val="aa"/>
    <w:link w:val="af2"/>
    <w:qFormat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2">
    <w:name w:val="Подзаголовок Знак"/>
    <w:basedOn w:val="a0"/>
    <w:link w:val="af0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6">
    <w:name w:val="Цитата1"/>
    <w:basedOn w:val="a"/>
    <w:rsid w:val="005C7FE9"/>
    <w:pPr>
      <w:tabs>
        <w:tab w:val="left" w:pos="2552"/>
        <w:tab w:val="left" w:pos="3402"/>
        <w:tab w:val="left" w:pos="4678"/>
      </w:tabs>
      <w:suppressAutoHyphens/>
      <w:ind w:left="4678" w:right="30" w:hanging="4678"/>
      <w:jc w:val="both"/>
    </w:pPr>
    <w:rPr>
      <w:sz w:val="28"/>
      <w:szCs w:val="20"/>
      <w:lang w:eastAsia="ar-SA"/>
    </w:rPr>
  </w:style>
  <w:style w:type="paragraph" w:customStyle="1" w:styleId="22">
    <w:name w:val="Основной текст 22"/>
    <w:basedOn w:val="a"/>
    <w:rsid w:val="005C7FE9"/>
    <w:pPr>
      <w:suppressAutoHyphens/>
      <w:ind w:right="-763" w:firstLine="567"/>
      <w:jc w:val="both"/>
    </w:pPr>
    <w:rPr>
      <w:sz w:val="28"/>
      <w:szCs w:val="20"/>
      <w:lang w:eastAsia="ar-SA"/>
    </w:rPr>
  </w:style>
  <w:style w:type="paragraph" w:customStyle="1" w:styleId="23">
    <w:name w:val="Цитата2"/>
    <w:basedOn w:val="a"/>
    <w:rsid w:val="005C7FE9"/>
    <w:pPr>
      <w:suppressAutoHyphens/>
      <w:ind w:left="425" w:right="-763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C7FE9"/>
    <w:pPr>
      <w:suppressAutoHyphens/>
      <w:jc w:val="both"/>
    </w:pPr>
    <w:rPr>
      <w:szCs w:val="20"/>
      <w:lang w:eastAsia="ar-SA"/>
    </w:rPr>
  </w:style>
  <w:style w:type="paragraph" w:customStyle="1" w:styleId="BodyText21">
    <w:name w:val="Body Text 21"/>
    <w:basedOn w:val="a"/>
    <w:rsid w:val="005C7FE9"/>
    <w:pPr>
      <w:suppressAutoHyphens/>
      <w:overflowPunct w:val="0"/>
      <w:autoSpaceDE w:val="0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styleId="af3">
    <w:name w:val="header"/>
    <w:basedOn w:val="a"/>
    <w:link w:val="af4"/>
    <w:rsid w:val="005C7FE9"/>
    <w:pPr>
      <w:tabs>
        <w:tab w:val="center" w:pos="4153"/>
        <w:tab w:val="right" w:pos="8306"/>
      </w:tabs>
      <w:suppressAutoHyphens/>
      <w:jc w:val="both"/>
    </w:pPr>
    <w:rPr>
      <w:sz w:val="20"/>
      <w:szCs w:val="20"/>
      <w:lang w:eastAsia="ar-SA"/>
    </w:rPr>
  </w:style>
  <w:style w:type="character" w:customStyle="1" w:styleId="af4">
    <w:name w:val="Верхний колонтитул Знак"/>
    <w:basedOn w:val="a0"/>
    <w:link w:val="af3"/>
    <w:uiPriority w:val="99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footer"/>
    <w:basedOn w:val="a"/>
    <w:link w:val="af6"/>
    <w:rsid w:val="005C7FE9"/>
    <w:pPr>
      <w:tabs>
        <w:tab w:val="center" w:pos="4677"/>
        <w:tab w:val="right" w:pos="9355"/>
      </w:tabs>
      <w:suppressAutoHyphens/>
      <w:jc w:val="both"/>
    </w:pPr>
    <w:rPr>
      <w:sz w:val="20"/>
      <w:szCs w:val="20"/>
      <w:lang w:eastAsia="ar-SA"/>
    </w:rPr>
  </w:style>
  <w:style w:type="character" w:customStyle="1" w:styleId="af6">
    <w:name w:val="Нижний колонтитул Знак"/>
    <w:basedOn w:val="a0"/>
    <w:link w:val="af5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Normal (Web)"/>
    <w:basedOn w:val="a"/>
    <w:rsid w:val="005C7FE9"/>
    <w:pPr>
      <w:suppressAutoHyphens/>
      <w:spacing w:before="280" w:after="280"/>
      <w:jc w:val="both"/>
    </w:pPr>
    <w:rPr>
      <w:lang w:eastAsia="ar-SA"/>
    </w:rPr>
  </w:style>
  <w:style w:type="paragraph" w:customStyle="1" w:styleId="ConsNormal">
    <w:name w:val="ConsNormal"/>
    <w:rsid w:val="005C7FE9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f8">
    <w:name w:val="Balloon Text"/>
    <w:basedOn w:val="a"/>
    <w:link w:val="af9"/>
    <w:rsid w:val="005C7FE9"/>
    <w:pPr>
      <w:suppressAutoHyphens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link w:val="af8"/>
    <w:rsid w:val="005C7FE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a">
    <w:name w:val="Основной текст ГД Знак Знак Знак"/>
    <w:basedOn w:val="ad"/>
    <w:rsid w:val="005C7FE9"/>
    <w:pPr>
      <w:spacing w:after="0"/>
      <w:ind w:left="0" w:firstLine="709"/>
    </w:pPr>
    <w:rPr>
      <w:szCs w:val="24"/>
    </w:rPr>
  </w:style>
  <w:style w:type="paragraph" w:customStyle="1" w:styleId="afb">
    <w:name w:val="Основной текст ГД Знак Знак"/>
    <w:basedOn w:val="ad"/>
    <w:rsid w:val="005C7FE9"/>
    <w:pPr>
      <w:spacing w:after="0"/>
      <w:ind w:left="0" w:firstLine="709"/>
    </w:pPr>
    <w:rPr>
      <w:sz w:val="28"/>
      <w:szCs w:val="28"/>
    </w:rPr>
  </w:style>
  <w:style w:type="paragraph" w:customStyle="1" w:styleId="rvps690070">
    <w:name w:val="rvps690070"/>
    <w:basedOn w:val="a"/>
    <w:rsid w:val="005C7FE9"/>
    <w:pPr>
      <w:suppressAutoHyphens/>
      <w:spacing w:after="176"/>
      <w:ind w:right="351"/>
      <w:jc w:val="both"/>
    </w:pPr>
    <w:rPr>
      <w:lang w:eastAsia="ar-SA"/>
    </w:rPr>
  </w:style>
  <w:style w:type="paragraph" w:customStyle="1" w:styleId="ConsPlusNonformat">
    <w:name w:val="ConsPlusNonformat"/>
    <w:uiPriority w:val="99"/>
    <w:rsid w:val="005C7FE9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5C7FE9"/>
    <w:pPr>
      <w:suppressLineNumbers/>
      <w:suppressAutoHyphens/>
      <w:jc w:val="both"/>
    </w:pPr>
    <w:rPr>
      <w:lang w:eastAsia="ar-SA"/>
    </w:rPr>
  </w:style>
  <w:style w:type="paragraph" w:customStyle="1" w:styleId="afd">
    <w:name w:val="Заголовок таблицы"/>
    <w:basedOn w:val="afc"/>
    <w:rsid w:val="005C7FE9"/>
    <w:pPr>
      <w:jc w:val="center"/>
    </w:pPr>
    <w:rPr>
      <w:b/>
      <w:bCs/>
    </w:rPr>
  </w:style>
  <w:style w:type="paragraph" w:customStyle="1" w:styleId="afe">
    <w:name w:val="Содержимое врезки"/>
    <w:basedOn w:val="aa"/>
    <w:rsid w:val="005C7FE9"/>
  </w:style>
  <w:style w:type="character" w:customStyle="1" w:styleId="aff">
    <w:name w:val="Без интервала Знак"/>
    <w:link w:val="aff0"/>
    <w:uiPriority w:val="1"/>
    <w:locked/>
    <w:rsid w:val="005C7FE9"/>
    <w:rPr>
      <w:rFonts w:ascii="Calibri" w:eastAsia="Calibri" w:hAnsi="Calibri"/>
    </w:rPr>
  </w:style>
  <w:style w:type="paragraph" w:styleId="aff0">
    <w:name w:val="No Spacing"/>
    <w:link w:val="aff"/>
    <w:uiPriority w:val="1"/>
    <w:qFormat/>
    <w:rsid w:val="005C7FE9"/>
    <w:pPr>
      <w:spacing w:after="0" w:line="240" w:lineRule="auto"/>
    </w:pPr>
    <w:rPr>
      <w:rFonts w:ascii="Calibri" w:eastAsia="Calibri" w:hAnsi="Calibri"/>
    </w:rPr>
  </w:style>
  <w:style w:type="paragraph" w:styleId="32">
    <w:name w:val="Body Text Indent 3"/>
    <w:basedOn w:val="a"/>
    <w:link w:val="33"/>
    <w:uiPriority w:val="99"/>
    <w:semiHidden/>
    <w:unhideWhenUsed/>
    <w:rsid w:val="005C7FE9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5C7FE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f1">
    <w:name w:val="annotation text"/>
    <w:basedOn w:val="a"/>
    <w:link w:val="aff2"/>
    <w:unhideWhenUsed/>
    <w:rsid w:val="005C7FE9"/>
    <w:pPr>
      <w:suppressAutoHyphens/>
      <w:jc w:val="both"/>
    </w:pPr>
    <w:rPr>
      <w:sz w:val="20"/>
      <w:szCs w:val="20"/>
      <w:lang w:eastAsia="ar-SA"/>
    </w:rPr>
  </w:style>
  <w:style w:type="character" w:customStyle="1" w:styleId="aff2">
    <w:name w:val="Текст примечания Знак"/>
    <w:basedOn w:val="a0"/>
    <w:link w:val="aff1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4">
    <w:name w:val="Абзац списка2"/>
    <w:basedOn w:val="a"/>
    <w:rsid w:val="005C7FE9"/>
    <w:pPr>
      <w:suppressAutoHyphens/>
      <w:ind w:left="720"/>
    </w:pPr>
    <w:rPr>
      <w:kern w:val="1"/>
      <w:lang w:eastAsia="ar-SA"/>
    </w:rPr>
  </w:style>
  <w:style w:type="numbering" w:customStyle="1" w:styleId="17">
    <w:name w:val="Нет списка1"/>
    <w:next w:val="a2"/>
    <w:uiPriority w:val="99"/>
    <w:semiHidden/>
    <w:rsid w:val="005C7FE9"/>
  </w:style>
  <w:style w:type="character" w:customStyle="1" w:styleId="25">
    <w:name w:val="Основной шрифт абзаца2"/>
    <w:rsid w:val="005C7FE9"/>
  </w:style>
  <w:style w:type="character" w:styleId="aff3">
    <w:name w:val="Hyperlink"/>
    <w:rsid w:val="005C7FE9"/>
    <w:rPr>
      <w:color w:val="000080"/>
      <w:u w:val="single"/>
    </w:rPr>
  </w:style>
  <w:style w:type="character" w:styleId="aff4">
    <w:name w:val="Strong"/>
    <w:qFormat/>
    <w:rsid w:val="005C7FE9"/>
    <w:rPr>
      <w:b/>
      <w:bCs/>
    </w:rPr>
  </w:style>
  <w:style w:type="character" w:styleId="aff5">
    <w:name w:val="Emphasis"/>
    <w:qFormat/>
    <w:rsid w:val="005C7FE9"/>
    <w:rPr>
      <w:i/>
      <w:iCs/>
    </w:rPr>
  </w:style>
  <w:style w:type="character" w:customStyle="1" w:styleId="WW8Num1z0">
    <w:name w:val="WW8Num1z0"/>
    <w:rsid w:val="005C7FE9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5C7FE9"/>
    <w:rPr>
      <w:rFonts w:ascii="Arial" w:hAnsi="Arial" w:cs="Arial"/>
    </w:rPr>
  </w:style>
  <w:style w:type="character" w:customStyle="1" w:styleId="WW8Num3z0">
    <w:name w:val="WW8Num3z0"/>
    <w:rsid w:val="005C7FE9"/>
    <w:rPr>
      <w:rFonts w:ascii="Symbol" w:hAnsi="Symbol" w:cs="Symbol"/>
    </w:rPr>
  </w:style>
  <w:style w:type="character" w:customStyle="1" w:styleId="WW8Num5z0">
    <w:name w:val="WW8Num5z0"/>
    <w:rsid w:val="005C7FE9"/>
    <w:rPr>
      <w:rFonts w:ascii="Times New Roman" w:hAnsi="Times New Roman" w:cs="Times New Roman"/>
    </w:rPr>
  </w:style>
  <w:style w:type="paragraph" w:customStyle="1" w:styleId="Standard">
    <w:name w:val="Standard"/>
    <w:rsid w:val="005C7FE9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Pa1">
    <w:name w:val="Pa1"/>
    <w:basedOn w:val="Default"/>
    <w:next w:val="Default"/>
    <w:uiPriority w:val="99"/>
    <w:rsid w:val="005C7FE9"/>
    <w:pPr>
      <w:spacing w:line="241" w:lineRule="atLeast"/>
    </w:pPr>
    <w:rPr>
      <w:color w:val="auto"/>
    </w:rPr>
  </w:style>
  <w:style w:type="paragraph" w:styleId="aff6">
    <w:name w:val="annotation subject"/>
    <w:basedOn w:val="aff1"/>
    <w:next w:val="aff1"/>
    <w:link w:val="aff7"/>
    <w:rsid w:val="005C7FE9"/>
    <w:pPr>
      <w:spacing w:after="200" w:line="276" w:lineRule="auto"/>
      <w:jc w:val="left"/>
    </w:pPr>
    <w:rPr>
      <w:rFonts w:ascii="Calibri" w:eastAsia="SimSun" w:hAnsi="Calibri"/>
      <w:b/>
      <w:bCs/>
      <w:kern w:val="1"/>
    </w:rPr>
  </w:style>
  <w:style w:type="character" w:customStyle="1" w:styleId="aff7">
    <w:name w:val="Тема примечания Знак"/>
    <w:basedOn w:val="aff2"/>
    <w:link w:val="aff6"/>
    <w:rsid w:val="005C7FE9"/>
    <w:rPr>
      <w:rFonts w:ascii="Calibri" w:eastAsia="SimSun" w:hAnsi="Calibri" w:cs="Times New Roman"/>
      <w:b/>
      <w:bCs/>
      <w:kern w:val="1"/>
      <w:sz w:val="20"/>
      <w:szCs w:val="20"/>
      <w:lang w:eastAsia="ar-SA"/>
    </w:rPr>
  </w:style>
  <w:style w:type="paragraph" w:customStyle="1" w:styleId="18">
    <w:name w:val="1"/>
    <w:basedOn w:val="a"/>
    <w:rsid w:val="007E00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f8">
    <w:name w:val="Table Grid"/>
    <w:basedOn w:val="a1"/>
    <w:uiPriority w:val="59"/>
    <w:rsid w:val="00DE5C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3BA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3BA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3BA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3BA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053BA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053BA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2053BA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2053BA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2053BA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3BA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2053B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2053BA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Текст1"/>
    <w:basedOn w:val="a"/>
    <w:rsid w:val="002053BA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b/>
      <w:bCs/>
      <w:kern w:val="1"/>
      <w:lang w:eastAsia="ar-SA"/>
    </w:rPr>
  </w:style>
  <w:style w:type="paragraph" w:customStyle="1" w:styleId="ConsPlusCell">
    <w:name w:val="ConsPlusCell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kern w:val="1"/>
      <w:lang w:eastAsia="ar-SA"/>
    </w:rPr>
  </w:style>
  <w:style w:type="paragraph" w:styleId="a3">
    <w:name w:val="List Paragraph"/>
    <w:basedOn w:val="a"/>
    <w:uiPriority w:val="99"/>
    <w:qFormat/>
    <w:rsid w:val="002053BA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10">
    <w:name w:val="A1"/>
    <w:uiPriority w:val="99"/>
    <w:rsid w:val="002053BA"/>
    <w:rPr>
      <w:color w:val="000000"/>
      <w:sz w:val="22"/>
      <w:szCs w:val="22"/>
    </w:rPr>
  </w:style>
  <w:style w:type="paragraph" w:customStyle="1" w:styleId="Default">
    <w:name w:val="Default"/>
    <w:rsid w:val="00205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annotation reference"/>
    <w:unhideWhenUsed/>
    <w:rsid w:val="002053BA"/>
    <w:rPr>
      <w:sz w:val="16"/>
      <w:szCs w:val="16"/>
    </w:rPr>
  </w:style>
  <w:style w:type="paragraph" w:customStyle="1" w:styleId="12">
    <w:name w:val="Абзац списка1"/>
    <w:basedOn w:val="a"/>
    <w:rsid w:val="002053BA"/>
    <w:pPr>
      <w:suppressAutoHyphens/>
      <w:ind w:left="720"/>
    </w:pPr>
    <w:rPr>
      <w:kern w:val="1"/>
      <w:lang w:eastAsia="ar-SA"/>
    </w:rPr>
  </w:style>
  <w:style w:type="character" w:customStyle="1" w:styleId="Absatz-Standardschriftart">
    <w:name w:val="Absatz-Standardschriftart"/>
    <w:rsid w:val="005C7FE9"/>
  </w:style>
  <w:style w:type="character" w:customStyle="1" w:styleId="WW-Absatz-Standardschriftart">
    <w:name w:val="WW-Absatz-Standardschriftart"/>
    <w:rsid w:val="005C7FE9"/>
  </w:style>
  <w:style w:type="character" w:customStyle="1" w:styleId="WW-Absatz-Standardschriftart1">
    <w:name w:val="WW-Absatz-Standardschriftart1"/>
    <w:rsid w:val="005C7FE9"/>
  </w:style>
  <w:style w:type="character" w:customStyle="1" w:styleId="WW-Absatz-Standardschriftart11">
    <w:name w:val="WW-Absatz-Standardschriftart11"/>
    <w:rsid w:val="005C7FE9"/>
  </w:style>
  <w:style w:type="character" w:customStyle="1" w:styleId="WW-Absatz-Standardschriftart111">
    <w:name w:val="WW-Absatz-Standardschriftart111"/>
    <w:rsid w:val="005C7FE9"/>
  </w:style>
  <w:style w:type="character" w:customStyle="1" w:styleId="WW-Absatz-Standardschriftart1111">
    <w:name w:val="WW-Absatz-Standardschriftart1111"/>
    <w:rsid w:val="005C7FE9"/>
  </w:style>
  <w:style w:type="character" w:customStyle="1" w:styleId="WW-Absatz-Standardschriftart11111">
    <w:name w:val="WW-Absatz-Standardschriftart11111"/>
    <w:rsid w:val="005C7FE9"/>
  </w:style>
  <w:style w:type="character" w:customStyle="1" w:styleId="WW-Absatz-Standardschriftart111111">
    <w:name w:val="WW-Absatz-Standardschriftart111111"/>
    <w:rsid w:val="005C7FE9"/>
  </w:style>
  <w:style w:type="character" w:customStyle="1" w:styleId="WW-Absatz-Standardschriftart1111111">
    <w:name w:val="WW-Absatz-Standardschriftart1111111"/>
    <w:rsid w:val="005C7FE9"/>
  </w:style>
  <w:style w:type="character" w:customStyle="1" w:styleId="WW8Num1z1">
    <w:name w:val="WW8Num1z1"/>
    <w:rsid w:val="005C7FE9"/>
    <w:rPr>
      <w:rFonts w:ascii="Wingdings" w:hAnsi="Wingdings"/>
    </w:rPr>
  </w:style>
  <w:style w:type="character" w:customStyle="1" w:styleId="WW8Num2z1">
    <w:name w:val="WW8Num2z1"/>
    <w:rsid w:val="005C7FE9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C7FE9"/>
    <w:rPr>
      <w:rFonts w:ascii="Courier New" w:hAnsi="Courier New" w:cs="Courier New"/>
    </w:rPr>
  </w:style>
  <w:style w:type="character" w:customStyle="1" w:styleId="WW8Num3z2">
    <w:name w:val="WW8Num3z2"/>
    <w:rsid w:val="005C7FE9"/>
    <w:rPr>
      <w:rFonts w:ascii="Wingdings" w:hAnsi="Wingdings"/>
    </w:rPr>
  </w:style>
  <w:style w:type="character" w:customStyle="1" w:styleId="WW8Num3z3">
    <w:name w:val="WW8Num3z3"/>
    <w:rsid w:val="005C7FE9"/>
    <w:rPr>
      <w:rFonts w:ascii="Symbol" w:hAnsi="Symbol"/>
    </w:rPr>
  </w:style>
  <w:style w:type="character" w:customStyle="1" w:styleId="WW8Num4z0">
    <w:name w:val="WW8Num4z0"/>
    <w:rsid w:val="005C7FE9"/>
    <w:rPr>
      <w:rFonts w:ascii="Wingdings" w:hAnsi="Wingdings"/>
    </w:rPr>
  </w:style>
  <w:style w:type="character" w:customStyle="1" w:styleId="WW8Num4z1">
    <w:name w:val="WW8Num4z1"/>
    <w:rsid w:val="005C7FE9"/>
    <w:rPr>
      <w:rFonts w:ascii="Courier New" w:hAnsi="Courier New" w:cs="Courier New"/>
    </w:rPr>
  </w:style>
  <w:style w:type="character" w:customStyle="1" w:styleId="WW8Num4z3">
    <w:name w:val="WW8Num4z3"/>
    <w:rsid w:val="005C7FE9"/>
    <w:rPr>
      <w:rFonts w:ascii="Symbol" w:hAnsi="Symbol"/>
    </w:rPr>
  </w:style>
  <w:style w:type="character" w:customStyle="1" w:styleId="WW8Num5z1">
    <w:name w:val="WW8Num5z1"/>
    <w:rsid w:val="005C7FE9"/>
    <w:rPr>
      <w:rFonts w:ascii="Courier New" w:hAnsi="Courier New" w:cs="Courier New"/>
    </w:rPr>
  </w:style>
  <w:style w:type="character" w:customStyle="1" w:styleId="WW8Num5z2">
    <w:name w:val="WW8Num5z2"/>
    <w:rsid w:val="005C7FE9"/>
    <w:rPr>
      <w:rFonts w:ascii="Wingdings" w:hAnsi="Wingdings"/>
    </w:rPr>
  </w:style>
  <w:style w:type="character" w:customStyle="1" w:styleId="WW8Num5z3">
    <w:name w:val="WW8Num5z3"/>
    <w:rsid w:val="005C7FE9"/>
    <w:rPr>
      <w:rFonts w:ascii="Symbol" w:hAnsi="Symbol"/>
    </w:rPr>
  </w:style>
  <w:style w:type="character" w:customStyle="1" w:styleId="WW8Num7z2">
    <w:name w:val="WW8Num7z2"/>
    <w:rsid w:val="005C7FE9"/>
    <w:rPr>
      <w:rFonts w:ascii="Wingdings" w:hAnsi="Wingdings"/>
    </w:rPr>
  </w:style>
  <w:style w:type="character" w:customStyle="1" w:styleId="WW8Num7z3">
    <w:name w:val="WW8Num7z3"/>
    <w:rsid w:val="005C7FE9"/>
    <w:rPr>
      <w:rFonts w:ascii="Symbol" w:hAnsi="Symbol"/>
    </w:rPr>
  </w:style>
  <w:style w:type="character" w:customStyle="1" w:styleId="WW8Num7z4">
    <w:name w:val="WW8Num7z4"/>
    <w:rsid w:val="005C7FE9"/>
    <w:rPr>
      <w:rFonts w:ascii="Courier New" w:hAnsi="Courier New" w:cs="Courier New"/>
    </w:rPr>
  </w:style>
  <w:style w:type="character" w:customStyle="1" w:styleId="WW8Num9z1">
    <w:name w:val="WW8Num9z1"/>
    <w:rsid w:val="005C7FE9"/>
    <w:rPr>
      <w:rFonts w:ascii="Courier New" w:hAnsi="Courier New" w:cs="Courier New"/>
    </w:rPr>
  </w:style>
  <w:style w:type="character" w:customStyle="1" w:styleId="WW8Num9z2">
    <w:name w:val="WW8Num9z2"/>
    <w:rsid w:val="005C7FE9"/>
    <w:rPr>
      <w:rFonts w:ascii="Wingdings" w:hAnsi="Wingdings"/>
    </w:rPr>
  </w:style>
  <w:style w:type="character" w:customStyle="1" w:styleId="WW8Num9z3">
    <w:name w:val="WW8Num9z3"/>
    <w:rsid w:val="005C7FE9"/>
    <w:rPr>
      <w:rFonts w:ascii="Symbol" w:hAnsi="Symbol"/>
    </w:rPr>
  </w:style>
  <w:style w:type="character" w:customStyle="1" w:styleId="WW8Num10z2">
    <w:name w:val="WW8Num10z2"/>
    <w:rsid w:val="005C7FE9"/>
    <w:rPr>
      <w:rFonts w:ascii="Wingdings" w:hAnsi="Wingdings"/>
    </w:rPr>
  </w:style>
  <w:style w:type="character" w:customStyle="1" w:styleId="WW8Num10z3">
    <w:name w:val="WW8Num10z3"/>
    <w:rsid w:val="005C7FE9"/>
    <w:rPr>
      <w:rFonts w:ascii="Symbol" w:hAnsi="Symbol"/>
    </w:rPr>
  </w:style>
  <w:style w:type="character" w:customStyle="1" w:styleId="WW8Num10z4">
    <w:name w:val="WW8Num10z4"/>
    <w:rsid w:val="005C7FE9"/>
    <w:rPr>
      <w:rFonts w:ascii="Courier New" w:hAnsi="Courier New" w:cs="Courier New"/>
    </w:rPr>
  </w:style>
  <w:style w:type="character" w:customStyle="1" w:styleId="WW8Num11z1">
    <w:name w:val="WW8Num11z1"/>
    <w:rsid w:val="005C7FE9"/>
    <w:rPr>
      <w:rFonts w:ascii="Courier New" w:hAnsi="Courier New" w:cs="Courier New"/>
    </w:rPr>
  </w:style>
  <w:style w:type="character" w:customStyle="1" w:styleId="WW8Num11z2">
    <w:name w:val="WW8Num11z2"/>
    <w:rsid w:val="005C7FE9"/>
    <w:rPr>
      <w:rFonts w:ascii="Wingdings" w:hAnsi="Wingdings"/>
    </w:rPr>
  </w:style>
  <w:style w:type="character" w:customStyle="1" w:styleId="WW8Num11z3">
    <w:name w:val="WW8Num11z3"/>
    <w:rsid w:val="005C7FE9"/>
    <w:rPr>
      <w:rFonts w:ascii="Symbol" w:hAnsi="Symbol"/>
    </w:rPr>
  </w:style>
  <w:style w:type="character" w:customStyle="1" w:styleId="WW8Num14z2">
    <w:name w:val="WW8Num14z2"/>
    <w:rsid w:val="005C7FE9"/>
    <w:rPr>
      <w:rFonts w:ascii="Wingdings" w:hAnsi="Wingdings"/>
    </w:rPr>
  </w:style>
  <w:style w:type="character" w:customStyle="1" w:styleId="WW8Num14z3">
    <w:name w:val="WW8Num14z3"/>
    <w:rsid w:val="005C7FE9"/>
    <w:rPr>
      <w:rFonts w:ascii="Symbol" w:hAnsi="Symbol"/>
    </w:rPr>
  </w:style>
  <w:style w:type="character" w:customStyle="1" w:styleId="WW8Num14z4">
    <w:name w:val="WW8Num14z4"/>
    <w:rsid w:val="005C7FE9"/>
    <w:rPr>
      <w:rFonts w:ascii="Courier New" w:hAnsi="Courier New" w:cs="Courier New"/>
    </w:rPr>
  </w:style>
  <w:style w:type="character" w:customStyle="1" w:styleId="WW8Num15z0">
    <w:name w:val="WW8Num15z0"/>
    <w:rsid w:val="005C7FE9"/>
    <w:rPr>
      <w:rFonts w:ascii="Wingdings" w:hAnsi="Wingdings"/>
    </w:rPr>
  </w:style>
  <w:style w:type="character" w:customStyle="1" w:styleId="WW8Num15z1">
    <w:name w:val="WW8Num15z1"/>
    <w:rsid w:val="005C7FE9"/>
    <w:rPr>
      <w:rFonts w:ascii="Courier New" w:hAnsi="Courier New"/>
    </w:rPr>
  </w:style>
  <w:style w:type="character" w:customStyle="1" w:styleId="WW8Num15z3">
    <w:name w:val="WW8Num15z3"/>
    <w:rsid w:val="005C7FE9"/>
    <w:rPr>
      <w:rFonts w:ascii="Symbol" w:hAnsi="Symbol"/>
    </w:rPr>
  </w:style>
  <w:style w:type="character" w:customStyle="1" w:styleId="WW8Num16z0">
    <w:name w:val="WW8Num16z0"/>
    <w:rsid w:val="005C7FE9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C7FE9"/>
    <w:rPr>
      <w:rFonts w:ascii="Courier New" w:hAnsi="Courier New"/>
    </w:rPr>
  </w:style>
  <w:style w:type="character" w:customStyle="1" w:styleId="WW8Num16z2">
    <w:name w:val="WW8Num16z2"/>
    <w:rsid w:val="005C7FE9"/>
    <w:rPr>
      <w:rFonts w:ascii="Wingdings" w:hAnsi="Wingdings"/>
    </w:rPr>
  </w:style>
  <w:style w:type="character" w:customStyle="1" w:styleId="WW8Num16z3">
    <w:name w:val="WW8Num16z3"/>
    <w:rsid w:val="005C7FE9"/>
    <w:rPr>
      <w:rFonts w:ascii="Symbol" w:hAnsi="Symbol"/>
    </w:rPr>
  </w:style>
  <w:style w:type="character" w:customStyle="1" w:styleId="WW8Num18z0">
    <w:name w:val="WW8Num18z0"/>
    <w:rsid w:val="005C7FE9"/>
    <w:rPr>
      <w:rFonts w:ascii="Wingdings" w:hAnsi="Wingdings"/>
    </w:rPr>
  </w:style>
  <w:style w:type="character" w:customStyle="1" w:styleId="WW8Num18z1">
    <w:name w:val="WW8Num18z1"/>
    <w:rsid w:val="005C7FE9"/>
    <w:rPr>
      <w:rFonts w:ascii="Courier New" w:hAnsi="Courier New"/>
    </w:rPr>
  </w:style>
  <w:style w:type="character" w:customStyle="1" w:styleId="WW8Num18z3">
    <w:name w:val="WW8Num18z3"/>
    <w:rsid w:val="005C7FE9"/>
    <w:rPr>
      <w:rFonts w:ascii="Symbol" w:hAnsi="Symbol"/>
    </w:rPr>
  </w:style>
  <w:style w:type="character" w:customStyle="1" w:styleId="WW8Num19z0">
    <w:name w:val="WW8Num19z0"/>
    <w:rsid w:val="005C7FE9"/>
    <w:rPr>
      <w:rFonts w:ascii="Wingdings" w:hAnsi="Wingdings"/>
    </w:rPr>
  </w:style>
  <w:style w:type="character" w:customStyle="1" w:styleId="WW8Num19z1">
    <w:name w:val="WW8Num19z1"/>
    <w:rsid w:val="005C7FE9"/>
    <w:rPr>
      <w:rFonts w:ascii="Courier New" w:hAnsi="Courier New"/>
    </w:rPr>
  </w:style>
  <w:style w:type="character" w:customStyle="1" w:styleId="WW8Num19z3">
    <w:name w:val="WW8Num19z3"/>
    <w:rsid w:val="005C7FE9"/>
    <w:rPr>
      <w:rFonts w:ascii="Symbol" w:hAnsi="Symbol"/>
    </w:rPr>
  </w:style>
  <w:style w:type="character" w:customStyle="1" w:styleId="WW8Num20z0">
    <w:name w:val="WW8Num20z0"/>
    <w:rsid w:val="005C7FE9"/>
    <w:rPr>
      <w:rFonts w:ascii="Wingdings" w:hAnsi="Wingdings"/>
    </w:rPr>
  </w:style>
  <w:style w:type="character" w:customStyle="1" w:styleId="WW8Num20z1">
    <w:name w:val="WW8Num20z1"/>
    <w:rsid w:val="005C7FE9"/>
    <w:rPr>
      <w:rFonts w:ascii="Courier New" w:hAnsi="Courier New"/>
    </w:rPr>
  </w:style>
  <w:style w:type="character" w:customStyle="1" w:styleId="WW8Num20z3">
    <w:name w:val="WW8Num20z3"/>
    <w:rsid w:val="005C7FE9"/>
    <w:rPr>
      <w:rFonts w:ascii="Symbol" w:hAnsi="Symbol"/>
    </w:rPr>
  </w:style>
  <w:style w:type="character" w:customStyle="1" w:styleId="WW8Num22z0">
    <w:name w:val="WW8Num22z0"/>
    <w:rsid w:val="005C7FE9"/>
    <w:rPr>
      <w:rFonts w:ascii="Wingdings" w:hAnsi="Wingdings"/>
    </w:rPr>
  </w:style>
  <w:style w:type="character" w:customStyle="1" w:styleId="WW8Num22z1">
    <w:name w:val="WW8Num22z1"/>
    <w:rsid w:val="005C7FE9"/>
    <w:rPr>
      <w:rFonts w:ascii="Courier New" w:hAnsi="Courier New"/>
    </w:rPr>
  </w:style>
  <w:style w:type="character" w:customStyle="1" w:styleId="WW8Num22z3">
    <w:name w:val="WW8Num22z3"/>
    <w:rsid w:val="005C7FE9"/>
    <w:rPr>
      <w:rFonts w:ascii="Symbol" w:hAnsi="Symbol"/>
    </w:rPr>
  </w:style>
  <w:style w:type="character" w:customStyle="1" w:styleId="WW8Num29z0">
    <w:name w:val="WW8Num29z0"/>
    <w:rsid w:val="005C7FE9"/>
    <w:rPr>
      <w:rFonts w:ascii="Wingdings" w:hAnsi="Wingdings"/>
    </w:rPr>
  </w:style>
  <w:style w:type="character" w:customStyle="1" w:styleId="WW8Num29z1">
    <w:name w:val="WW8Num29z1"/>
    <w:rsid w:val="005C7FE9"/>
    <w:rPr>
      <w:rFonts w:ascii="Courier New" w:hAnsi="Courier New" w:cs="Courier New"/>
    </w:rPr>
  </w:style>
  <w:style w:type="character" w:customStyle="1" w:styleId="WW8Num29z3">
    <w:name w:val="WW8Num29z3"/>
    <w:rsid w:val="005C7FE9"/>
    <w:rPr>
      <w:rFonts w:ascii="Symbol" w:hAnsi="Symbol"/>
    </w:rPr>
  </w:style>
  <w:style w:type="character" w:customStyle="1" w:styleId="13">
    <w:name w:val="Основной шрифт абзаца1"/>
    <w:rsid w:val="005C7FE9"/>
  </w:style>
  <w:style w:type="character" w:styleId="a5">
    <w:name w:val="page number"/>
    <w:basedOn w:val="13"/>
    <w:semiHidden/>
    <w:rsid w:val="005C7FE9"/>
  </w:style>
  <w:style w:type="character" w:customStyle="1" w:styleId="a6">
    <w:name w:val="Знак Знак"/>
    <w:rsid w:val="005C7FE9"/>
    <w:rPr>
      <w:b/>
      <w:sz w:val="28"/>
      <w:lang w:val="ru-RU" w:eastAsia="ar-SA" w:bidi="ar-SA"/>
    </w:rPr>
  </w:style>
  <w:style w:type="character" w:customStyle="1" w:styleId="a7">
    <w:name w:val="Основной текст ГД Знак Знак Знак Знак"/>
    <w:rsid w:val="005C7FE9"/>
    <w:rPr>
      <w:sz w:val="24"/>
      <w:szCs w:val="24"/>
      <w:lang w:val="ru-RU" w:eastAsia="ar-SA" w:bidi="ar-SA"/>
    </w:rPr>
  </w:style>
  <w:style w:type="character" w:customStyle="1" w:styleId="a8">
    <w:name w:val="Знак Знак"/>
    <w:rsid w:val="005C7FE9"/>
    <w:rPr>
      <w:b/>
      <w:sz w:val="28"/>
      <w:lang w:val="ru-RU" w:eastAsia="ar-SA" w:bidi="ar-SA"/>
    </w:rPr>
  </w:style>
  <w:style w:type="paragraph" w:customStyle="1" w:styleId="a9">
    <w:name w:val="Заголовок"/>
    <w:basedOn w:val="a"/>
    <w:next w:val="aa"/>
    <w:rsid w:val="005C7FE9"/>
    <w:pPr>
      <w:keepNext/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a">
    <w:name w:val="Body Text"/>
    <w:basedOn w:val="a"/>
    <w:link w:val="ab"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List"/>
    <w:basedOn w:val="aa"/>
    <w:rsid w:val="005C7FE9"/>
    <w:rPr>
      <w:rFonts w:ascii="Arial" w:hAnsi="Arial" w:cs="Tahoma"/>
    </w:rPr>
  </w:style>
  <w:style w:type="paragraph" w:customStyle="1" w:styleId="14">
    <w:name w:val="Название1"/>
    <w:basedOn w:val="a"/>
    <w:rsid w:val="005C7FE9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"/>
    <w:rsid w:val="005C7FE9"/>
    <w:pPr>
      <w:suppressLineNumbers/>
      <w:suppressAutoHyphens/>
      <w:jc w:val="both"/>
    </w:pPr>
    <w:rPr>
      <w:rFonts w:ascii="Arial" w:hAnsi="Arial" w:cs="Tahoma"/>
      <w:lang w:eastAsia="ar-SA"/>
    </w:rPr>
  </w:style>
  <w:style w:type="paragraph" w:customStyle="1" w:styleId="21">
    <w:name w:val="Основной текст 21"/>
    <w:basedOn w:val="a"/>
    <w:rsid w:val="005C7FE9"/>
    <w:pPr>
      <w:suppressAutoHyphens/>
      <w:spacing w:after="120" w:line="480" w:lineRule="auto"/>
      <w:jc w:val="both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5C7FE9"/>
    <w:pPr>
      <w:suppressAutoHyphens/>
      <w:spacing w:after="120"/>
      <w:ind w:left="283"/>
      <w:jc w:val="both"/>
    </w:pPr>
    <w:rPr>
      <w:sz w:val="16"/>
      <w:szCs w:val="20"/>
      <w:lang w:eastAsia="ar-SA"/>
    </w:rPr>
  </w:style>
  <w:style w:type="paragraph" w:customStyle="1" w:styleId="210">
    <w:name w:val="Основной текст с отступом 21"/>
    <w:basedOn w:val="a"/>
    <w:rsid w:val="005C7FE9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styleId="ad">
    <w:name w:val="Body Text Indent"/>
    <w:basedOn w:val="a"/>
    <w:link w:val="ae"/>
    <w:semiHidden/>
    <w:rsid w:val="005C7FE9"/>
    <w:pPr>
      <w:suppressAutoHyphens/>
      <w:spacing w:after="120"/>
      <w:ind w:left="283"/>
      <w:jc w:val="both"/>
    </w:pPr>
    <w:rPr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5C7FE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">
    <w:name w:val="Title"/>
    <w:basedOn w:val="a"/>
    <w:next w:val="af0"/>
    <w:link w:val="af1"/>
    <w:qFormat/>
    <w:rsid w:val="005C7FE9"/>
    <w:pPr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Название Знак"/>
    <w:basedOn w:val="a0"/>
    <w:link w:val="af"/>
    <w:rsid w:val="005C7FE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Subtitle"/>
    <w:basedOn w:val="a"/>
    <w:next w:val="aa"/>
    <w:link w:val="af2"/>
    <w:qFormat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2">
    <w:name w:val="Подзаголовок Знак"/>
    <w:basedOn w:val="a0"/>
    <w:link w:val="af0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6">
    <w:name w:val="Цитата1"/>
    <w:basedOn w:val="a"/>
    <w:rsid w:val="005C7FE9"/>
    <w:pPr>
      <w:tabs>
        <w:tab w:val="left" w:pos="2552"/>
        <w:tab w:val="left" w:pos="3402"/>
        <w:tab w:val="left" w:pos="4678"/>
      </w:tabs>
      <w:suppressAutoHyphens/>
      <w:ind w:left="4678" w:right="30" w:hanging="4678"/>
      <w:jc w:val="both"/>
    </w:pPr>
    <w:rPr>
      <w:sz w:val="28"/>
      <w:szCs w:val="20"/>
      <w:lang w:eastAsia="ar-SA"/>
    </w:rPr>
  </w:style>
  <w:style w:type="paragraph" w:customStyle="1" w:styleId="22">
    <w:name w:val="Основной текст 22"/>
    <w:basedOn w:val="a"/>
    <w:rsid w:val="005C7FE9"/>
    <w:pPr>
      <w:suppressAutoHyphens/>
      <w:ind w:right="-763" w:firstLine="567"/>
      <w:jc w:val="both"/>
    </w:pPr>
    <w:rPr>
      <w:sz w:val="28"/>
      <w:szCs w:val="20"/>
      <w:lang w:eastAsia="ar-SA"/>
    </w:rPr>
  </w:style>
  <w:style w:type="paragraph" w:customStyle="1" w:styleId="23">
    <w:name w:val="Цитата2"/>
    <w:basedOn w:val="a"/>
    <w:rsid w:val="005C7FE9"/>
    <w:pPr>
      <w:suppressAutoHyphens/>
      <w:ind w:left="425" w:right="-763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C7FE9"/>
    <w:pPr>
      <w:suppressAutoHyphens/>
      <w:jc w:val="both"/>
    </w:pPr>
    <w:rPr>
      <w:szCs w:val="20"/>
      <w:lang w:eastAsia="ar-SA"/>
    </w:rPr>
  </w:style>
  <w:style w:type="paragraph" w:customStyle="1" w:styleId="BodyText21">
    <w:name w:val="Body Text 21"/>
    <w:basedOn w:val="a"/>
    <w:rsid w:val="005C7FE9"/>
    <w:pPr>
      <w:suppressAutoHyphens/>
      <w:overflowPunct w:val="0"/>
      <w:autoSpaceDE w:val="0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styleId="af3">
    <w:name w:val="header"/>
    <w:basedOn w:val="a"/>
    <w:link w:val="af4"/>
    <w:uiPriority w:val="99"/>
    <w:rsid w:val="005C7FE9"/>
    <w:pPr>
      <w:tabs>
        <w:tab w:val="center" w:pos="4153"/>
        <w:tab w:val="right" w:pos="8306"/>
      </w:tabs>
      <w:suppressAutoHyphens/>
      <w:jc w:val="both"/>
    </w:pPr>
    <w:rPr>
      <w:sz w:val="20"/>
      <w:szCs w:val="20"/>
      <w:lang w:val="x-none" w:eastAsia="ar-SA"/>
    </w:rPr>
  </w:style>
  <w:style w:type="character" w:customStyle="1" w:styleId="af4">
    <w:name w:val="Верхний колонтитул Знак"/>
    <w:basedOn w:val="a0"/>
    <w:link w:val="af3"/>
    <w:uiPriority w:val="99"/>
    <w:rsid w:val="005C7FE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f5">
    <w:name w:val="footer"/>
    <w:basedOn w:val="a"/>
    <w:link w:val="af6"/>
    <w:rsid w:val="005C7FE9"/>
    <w:pPr>
      <w:tabs>
        <w:tab w:val="center" w:pos="4677"/>
        <w:tab w:val="right" w:pos="9355"/>
      </w:tabs>
      <w:suppressAutoHyphens/>
      <w:jc w:val="both"/>
    </w:pPr>
    <w:rPr>
      <w:sz w:val="20"/>
      <w:szCs w:val="20"/>
      <w:lang w:eastAsia="ar-SA"/>
    </w:rPr>
  </w:style>
  <w:style w:type="character" w:customStyle="1" w:styleId="af6">
    <w:name w:val="Нижний колонтитул Знак"/>
    <w:basedOn w:val="a0"/>
    <w:link w:val="af5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Normal (Web)"/>
    <w:basedOn w:val="a"/>
    <w:rsid w:val="005C7FE9"/>
    <w:pPr>
      <w:suppressAutoHyphens/>
      <w:spacing w:before="280" w:after="280"/>
      <w:jc w:val="both"/>
    </w:pPr>
    <w:rPr>
      <w:lang w:eastAsia="ar-SA"/>
    </w:rPr>
  </w:style>
  <w:style w:type="paragraph" w:customStyle="1" w:styleId="ConsNormal">
    <w:name w:val="ConsNormal"/>
    <w:rsid w:val="005C7FE9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f8">
    <w:name w:val="Balloon Text"/>
    <w:basedOn w:val="a"/>
    <w:link w:val="af9"/>
    <w:rsid w:val="005C7FE9"/>
    <w:pPr>
      <w:suppressAutoHyphens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link w:val="af8"/>
    <w:rsid w:val="005C7FE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a">
    <w:name w:val="Основной текст ГД Знак Знак Знак"/>
    <w:basedOn w:val="ad"/>
    <w:rsid w:val="005C7FE9"/>
    <w:pPr>
      <w:spacing w:after="0"/>
      <w:ind w:left="0" w:firstLine="709"/>
    </w:pPr>
    <w:rPr>
      <w:szCs w:val="24"/>
    </w:rPr>
  </w:style>
  <w:style w:type="paragraph" w:customStyle="1" w:styleId="afb">
    <w:name w:val="Основной текст ГД Знак Знак"/>
    <w:basedOn w:val="ad"/>
    <w:rsid w:val="005C7FE9"/>
    <w:pPr>
      <w:spacing w:after="0"/>
      <w:ind w:left="0" w:firstLine="709"/>
    </w:pPr>
    <w:rPr>
      <w:sz w:val="28"/>
      <w:szCs w:val="28"/>
    </w:rPr>
  </w:style>
  <w:style w:type="paragraph" w:customStyle="1" w:styleId="rvps690070">
    <w:name w:val="rvps690070"/>
    <w:basedOn w:val="a"/>
    <w:rsid w:val="005C7FE9"/>
    <w:pPr>
      <w:suppressAutoHyphens/>
      <w:spacing w:after="176"/>
      <w:ind w:right="351"/>
      <w:jc w:val="both"/>
    </w:pPr>
    <w:rPr>
      <w:lang w:eastAsia="ar-SA"/>
    </w:rPr>
  </w:style>
  <w:style w:type="paragraph" w:customStyle="1" w:styleId="ConsPlusNonformat">
    <w:name w:val="ConsPlusNonformat"/>
    <w:uiPriority w:val="99"/>
    <w:rsid w:val="005C7FE9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5C7FE9"/>
    <w:pPr>
      <w:suppressLineNumbers/>
      <w:suppressAutoHyphens/>
      <w:jc w:val="both"/>
    </w:pPr>
    <w:rPr>
      <w:lang w:eastAsia="ar-SA"/>
    </w:rPr>
  </w:style>
  <w:style w:type="paragraph" w:customStyle="1" w:styleId="afd">
    <w:name w:val="Заголовок таблицы"/>
    <w:basedOn w:val="afc"/>
    <w:rsid w:val="005C7FE9"/>
    <w:pPr>
      <w:jc w:val="center"/>
    </w:pPr>
    <w:rPr>
      <w:b/>
      <w:bCs/>
    </w:rPr>
  </w:style>
  <w:style w:type="paragraph" w:customStyle="1" w:styleId="afe">
    <w:name w:val="Содержимое врезки"/>
    <w:basedOn w:val="aa"/>
    <w:rsid w:val="005C7FE9"/>
  </w:style>
  <w:style w:type="character" w:customStyle="1" w:styleId="aff">
    <w:name w:val="Без интервала Знак"/>
    <w:link w:val="aff0"/>
    <w:uiPriority w:val="1"/>
    <w:locked/>
    <w:rsid w:val="005C7FE9"/>
    <w:rPr>
      <w:rFonts w:ascii="Calibri" w:eastAsia="Calibri" w:hAnsi="Calibri"/>
    </w:rPr>
  </w:style>
  <w:style w:type="paragraph" w:styleId="aff0">
    <w:name w:val="No Spacing"/>
    <w:link w:val="aff"/>
    <w:qFormat/>
    <w:rsid w:val="005C7FE9"/>
    <w:pPr>
      <w:spacing w:after="0" w:line="240" w:lineRule="auto"/>
    </w:pPr>
    <w:rPr>
      <w:rFonts w:ascii="Calibri" w:eastAsia="Calibri" w:hAnsi="Calibri"/>
    </w:rPr>
  </w:style>
  <w:style w:type="paragraph" w:styleId="32">
    <w:name w:val="Body Text Indent 3"/>
    <w:basedOn w:val="a"/>
    <w:link w:val="33"/>
    <w:uiPriority w:val="99"/>
    <w:semiHidden/>
    <w:unhideWhenUsed/>
    <w:rsid w:val="005C7FE9"/>
    <w:pPr>
      <w:suppressAutoHyphens/>
      <w:spacing w:after="120"/>
      <w:ind w:left="283"/>
      <w:jc w:val="both"/>
    </w:pPr>
    <w:rPr>
      <w:sz w:val="16"/>
      <w:szCs w:val="16"/>
      <w:lang w:val="x-none" w:eastAsia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5C7FE9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styleId="aff1">
    <w:name w:val="annotation text"/>
    <w:basedOn w:val="a"/>
    <w:link w:val="aff2"/>
    <w:unhideWhenUsed/>
    <w:rsid w:val="005C7FE9"/>
    <w:pPr>
      <w:suppressAutoHyphens/>
      <w:jc w:val="both"/>
    </w:pPr>
    <w:rPr>
      <w:sz w:val="20"/>
      <w:szCs w:val="20"/>
      <w:lang w:val="x-none" w:eastAsia="ar-SA"/>
    </w:rPr>
  </w:style>
  <w:style w:type="character" w:customStyle="1" w:styleId="aff2">
    <w:name w:val="Текст примечания Знак"/>
    <w:basedOn w:val="a0"/>
    <w:link w:val="aff1"/>
    <w:rsid w:val="005C7FE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24">
    <w:name w:val="Абзац списка2"/>
    <w:basedOn w:val="a"/>
    <w:rsid w:val="005C7FE9"/>
    <w:pPr>
      <w:suppressAutoHyphens/>
      <w:ind w:left="720"/>
    </w:pPr>
    <w:rPr>
      <w:kern w:val="1"/>
      <w:lang w:eastAsia="ar-SA"/>
    </w:rPr>
  </w:style>
  <w:style w:type="numbering" w:customStyle="1" w:styleId="17">
    <w:name w:val="Нет списка1"/>
    <w:next w:val="a2"/>
    <w:uiPriority w:val="99"/>
    <w:semiHidden/>
    <w:rsid w:val="005C7FE9"/>
  </w:style>
  <w:style w:type="character" w:customStyle="1" w:styleId="25">
    <w:name w:val="Основной шрифт абзаца2"/>
    <w:rsid w:val="005C7FE9"/>
  </w:style>
  <w:style w:type="character" w:styleId="aff3">
    <w:name w:val="Hyperlink"/>
    <w:rsid w:val="005C7FE9"/>
    <w:rPr>
      <w:color w:val="000080"/>
      <w:u w:val="single"/>
    </w:rPr>
  </w:style>
  <w:style w:type="character" w:styleId="aff4">
    <w:name w:val="Strong"/>
    <w:qFormat/>
    <w:rsid w:val="005C7FE9"/>
    <w:rPr>
      <w:b/>
      <w:bCs/>
    </w:rPr>
  </w:style>
  <w:style w:type="character" w:styleId="aff5">
    <w:name w:val="Emphasis"/>
    <w:qFormat/>
    <w:rsid w:val="005C7FE9"/>
    <w:rPr>
      <w:i/>
      <w:iCs/>
    </w:rPr>
  </w:style>
  <w:style w:type="character" w:customStyle="1" w:styleId="WW8Num1z0">
    <w:name w:val="WW8Num1z0"/>
    <w:rsid w:val="005C7FE9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5C7FE9"/>
    <w:rPr>
      <w:rFonts w:ascii="Arial" w:hAnsi="Arial" w:cs="Arial"/>
    </w:rPr>
  </w:style>
  <w:style w:type="character" w:customStyle="1" w:styleId="WW8Num3z0">
    <w:name w:val="WW8Num3z0"/>
    <w:rsid w:val="005C7FE9"/>
    <w:rPr>
      <w:rFonts w:ascii="Symbol" w:hAnsi="Symbol" w:cs="Symbol"/>
    </w:rPr>
  </w:style>
  <w:style w:type="character" w:customStyle="1" w:styleId="WW8Num5z0">
    <w:name w:val="WW8Num5z0"/>
    <w:rsid w:val="005C7FE9"/>
    <w:rPr>
      <w:rFonts w:ascii="Times New Roman" w:hAnsi="Times New Roman" w:cs="Times New Roman"/>
    </w:rPr>
  </w:style>
  <w:style w:type="paragraph" w:customStyle="1" w:styleId="Standard">
    <w:name w:val="Standard"/>
    <w:rsid w:val="005C7FE9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Pa1">
    <w:name w:val="Pa1"/>
    <w:basedOn w:val="Default"/>
    <w:next w:val="Default"/>
    <w:uiPriority w:val="99"/>
    <w:rsid w:val="005C7FE9"/>
    <w:pPr>
      <w:spacing w:line="241" w:lineRule="atLeast"/>
    </w:pPr>
    <w:rPr>
      <w:color w:val="auto"/>
    </w:rPr>
  </w:style>
  <w:style w:type="paragraph" w:styleId="aff6">
    <w:name w:val="annotation subject"/>
    <w:basedOn w:val="aff1"/>
    <w:next w:val="aff1"/>
    <w:link w:val="aff7"/>
    <w:rsid w:val="005C7FE9"/>
    <w:pPr>
      <w:spacing w:after="200" w:line="276" w:lineRule="auto"/>
      <w:jc w:val="left"/>
    </w:pPr>
    <w:rPr>
      <w:rFonts w:ascii="Calibri" w:eastAsia="SimSun" w:hAnsi="Calibri"/>
      <w:b/>
      <w:bCs/>
      <w:kern w:val="1"/>
    </w:rPr>
  </w:style>
  <w:style w:type="character" w:customStyle="1" w:styleId="aff7">
    <w:name w:val="Тема примечания Знак"/>
    <w:basedOn w:val="aff2"/>
    <w:link w:val="aff6"/>
    <w:rsid w:val="005C7FE9"/>
    <w:rPr>
      <w:rFonts w:ascii="Calibri" w:eastAsia="SimSun" w:hAnsi="Calibri" w:cs="Times New Roman"/>
      <w:b/>
      <w:bCs/>
      <w:kern w:val="1"/>
      <w:sz w:val="20"/>
      <w:szCs w:val="20"/>
      <w:lang w:val="x-none" w:eastAsia="ar-SA"/>
    </w:rPr>
  </w:style>
  <w:style w:type="paragraph" w:customStyle="1" w:styleId="18">
    <w:name w:val="1"/>
    <w:basedOn w:val="a"/>
    <w:rsid w:val="007E00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aban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11554728AAF17E4888981667598E10E7F049FA3BEEEC20B90A7FADB4ABC7278035883B6AD4FDAF7686D6N0a7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D4CEF-DA18-4998-875A-6F4E1CF3F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2852</TotalTime>
  <Pages>21</Pages>
  <Words>4873</Words>
  <Characters>27781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user</cp:lastModifiedBy>
  <cp:revision>621</cp:revision>
  <cp:lastPrinted>2017-11-01T08:46:00Z</cp:lastPrinted>
  <dcterms:created xsi:type="dcterms:W3CDTF">2013-08-05T06:47:00Z</dcterms:created>
  <dcterms:modified xsi:type="dcterms:W3CDTF">2019-11-21T06:36:00Z</dcterms:modified>
</cp:coreProperties>
</file>